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0D371" w14:textId="77777777" w:rsidR="00905226" w:rsidRPr="002E571A" w:rsidRDefault="00905226" w:rsidP="0090522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14:paraId="386C5837" w14:textId="77777777" w:rsidR="00905226" w:rsidRDefault="00905226" w:rsidP="00905226">
      <w:pPr>
        <w:jc w:val="center"/>
        <w:rPr>
          <w:rFonts w:cs="Arial"/>
          <w:b/>
          <w:szCs w:val="22"/>
        </w:rPr>
      </w:pPr>
    </w:p>
    <w:p w14:paraId="2F80F85E" w14:textId="7C984D1C" w:rsidR="00905226" w:rsidRDefault="00905226" w:rsidP="0090522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14:paraId="79D336D6" w14:textId="77777777" w:rsidR="008B3C6A" w:rsidRDefault="008B3C6A" w:rsidP="00905226">
      <w:pPr>
        <w:jc w:val="center"/>
        <w:rPr>
          <w:rFonts w:cs="Arial"/>
          <w:b/>
          <w:szCs w:val="22"/>
        </w:rPr>
      </w:pPr>
    </w:p>
    <w:p w14:paraId="01C50572" w14:textId="77777777" w:rsidR="00905226" w:rsidRPr="00EF1336" w:rsidRDefault="00905226" w:rsidP="0090522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14:paraId="7E6E8AFA" w14:textId="13989158" w:rsidR="00905226" w:rsidRDefault="00905226" w:rsidP="00905226">
      <w:pPr>
        <w:jc w:val="both"/>
        <w:rPr>
          <w:rFonts w:cs="Arial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Pr="000922AD">
        <w:rPr>
          <w:szCs w:val="22"/>
        </w:rPr>
        <w:t xml:space="preserve">выполнение </w:t>
      </w:r>
      <w:r w:rsidR="002175BF" w:rsidRPr="002175BF">
        <w:rPr>
          <w:szCs w:val="22"/>
        </w:rPr>
        <w:t>работ по реконструкции системы оповещения и управления эвакуацией (далее - СОУЭ) спортивно-оздоровительного комплекса (далее - СОК) «Атлант».</w:t>
      </w:r>
    </w:p>
    <w:p w14:paraId="71D68B3C" w14:textId="77777777" w:rsidR="00905226" w:rsidRDefault="00905226" w:rsidP="00776BCF">
      <w:pPr>
        <w:spacing w:before="0"/>
        <w:jc w:val="both"/>
        <w:rPr>
          <w:szCs w:val="22"/>
        </w:rPr>
      </w:pPr>
      <w:r w:rsidRPr="00F6233D">
        <w:rPr>
          <w:szCs w:val="22"/>
        </w:rPr>
        <w:t xml:space="preserve">Данный предмет выставляется для закупки </w:t>
      </w:r>
      <w:r>
        <w:rPr>
          <w:szCs w:val="22"/>
        </w:rPr>
        <w:t>единым лотом.</w:t>
      </w:r>
    </w:p>
    <w:p w14:paraId="4EA87BA6" w14:textId="77777777" w:rsidR="00905226" w:rsidRDefault="00905226" w:rsidP="00905226">
      <w:pPr>
        <w:spacing w:before="0"/>
        <w:jc w:val="both"/>
        <w:rPr>
          <w:rFonts w:cs="Arial"/>
          <w:b/>
          <w:szCs w:val="22"/>
          <w:u w:val="single"/>
        </w:rPr>
      </w:pPr>
    </w:p>
    <w:p w14:paraId="309C7D13" w14:textId="3EECE030" w:rsidR="00905226" w:rsidRPr="00EF1336" w:rsidRDefault="00905226" w:rsidP="00905226">
      <w:pPr>
        <w:spacing w:before="0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>Общество с ограниченной ответственностью «Спортивно-оздоровительный комплекс</w:t>
      </w:r>
      <w:r w:rsidRPr="00EF133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«Атлант</w:t>
      </w:r>
      <w:r w:rsidRPr="00EF1336">
        <w:rPr>
          <w:rFonts w:cs="Arial"/>
          <w:szCs w:val="22"/>
        </w:rPr>
        <w:t>»</w:t>
      </w:r>
      <w:r>
        <w:rPr>
          <w:rFonts w:cs="Arial"/>
          <w:szCs w:val="22"/>
        </w:rPr>
        <w:t xml:space="preserve"> (</w:t>
      </w:r>
      <w:r w:rsidRPr="000922AD">
        <w:rPr>
          <w:rFonts w:cs="Arial"/>
          <w:szCs w:val="22"/>
        </w:rPr>
        <w:t>ООО «СОК «Атлант»</w:t>
      </w:r>
      <w:r>
        <w:rPr>
          <w:rFonts w:cs="Arial"/>
          <w:szCs w:val="22"/>
        </w:rPr>
        <w:t>)</w:t>
      </w:r>
      <w:r w:rsidRPr="00EF1336">
        <w:rPr>
          <w:rFonts w:cs="Arial"/>
          <w:szCs w:val="22"/>
        </w:rPr>
        <w:t>.</w:t>
      </w:r>
    </w:p>
    <w:p w14:paraId="7E771FB6" w14:textId="77777777" w:rsidR="00905226" w:rsidRDefault="00905226" w:rsidP="00905226">
      <w:pPr>
        <w:spacing w:before="0"/>
        <w:jc w:val="both"/>
        <w:rPr>
          <w:rFonts w:cs="Arial"/>
          <w:b/>
          <w:szCs w:val="22"/>
          <w:u w:val="single"/>
        </w:rPr>
      </w:pPr>
    </w:p>
    <w:p w14:paraId="3B0872D7" w14:textId="6B0F83FA" w:rsidR="00905226" w:rsidRPr="00781203" w:rsidRDefault="00905226" w:rsidP="00905226">
      <w:pPr>
        <w:spacing w:before="0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Плановые сроки выполнения работ:</w:t>
      </w:r>
      <w:r w:rsidRPr="00EF1336">
        <w:rPr>
          <w:rFonts w:cs="Arial"/>
          <w:szCs w:val="22"/>
        </w:rPr>
        <w:t xml:space="preserve"> </w:t>
      </w:r>
      <w:r w:rsidRPr="00781203">
        <w:rPr>
          <w:rFonts w:cs="Arial"/>
          <w:szCs w:val="22"/>
        </w:rPr>
        <w:t xml:space="preserve">начало работ – с даты подписания договора, окончание работ – </w:t>
      </w:r>
      <w:r w:rsidR="009A78BE">
        <w:rPr>
          <w:rFonts w:cs="Arial"/>
          <w:b/>
          <w:bCs/>
          <w:szCs w:val="22"/>
        </w:rPr>
        <w:t>2</w:t>
      </w:r>
      <w:r w:rsidR="0027757F">
        <w:rPr>
          <w:rFonts w:cs="Arial"/>
          <w:b/>
          <w:bCs/>
          <w:szCs w:val="22"/>
        </w:rPr>
        <w:t>0 сентября</w:t>
      </w:r>
      <w:r w:rsidR="00945886" w:rsidRPr="002E2B98">
        <w:rPr>
          <w:rFonts w:cs="Arial"/>
          <w:b/>
          <w:bCs/>
          <w:szCs w:val="22"/>
        </w:rPr>
        <w:t xml:space="preserve"> 202</w:t>
      </w:r>
      <w:r w:rsidR="00AA375B">
        <w:rPr>
          <w:rFonts w:cs="Arial"/>
          <w:b/>
          <w:bCs/>
          <w:szCs w:val="22"/>
        </w:rPr>
        <w:t>1</w:t>
      </w:r>
      <w:r w:rsidR="00945886" w:rsidRPr="002E2B98">
        <w:rPr>
          <w:rFonts w:cs="Arial"/>
          <w:b/>
          <w:bCs/>
          <w:szCs w:val="22"/>
        </w:rPr>
        <w:t xml:space="preserve"> года.</w:t>
      </w:r>
      <w:r w:rsidRPr="00945886">
        <w:rPr>
          <w:rFonts w:cs="Arial"/>
          <w:szCs w:val="22"/>
        </w:rPr>
        <w:t xml:space="preserve"> </w:t>
      </w:r>
    </w:p>
    <w:p w14:paraId="4E2A8755" w14:textId="77777777" w:rsidR="00905226" w:rsidRDefault="00905226" w:rsidP="00905226">
      <w:pPr>
        <w:spacing w:before="0"/>
        <w:jc w:val="both"/>
        <w:rPr>
          <w:rFonts w:cs="Arial"/>
          <w:b/>
          <w:szCs w:val="22"/>
          <w:u w:val="single"/>
        </w:rPr>
      </w:pPr>
    </w:p>
    <w:p w14:paraId="5096B0ED" w14:textId="641CCBB4" w:rsidR="00905226" w:rsidRDefault="00905226" w:rsidP="00905226">
      <w:pPr>
        <w:spacing w:before="0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27757F" w:rsidRPr="00A154D1">
        <w:t xml:space="preserve">предоплата в размере </w:t>
      </w:r>
      <w:r w:rsidR="0027757F">
        <w:t>3</w:t>
      </w:r>
      <w:r w:rsidR="0027757F" w:rsidRPr="00A154D1">
        <w:t xml:space="preserve">0% в течении </w:t>
      </w:r>
      <w:r w:rsidR="0027757F" w:rsidRPr="0027757F">
        <w:t>10 дней после акцепта на оферту</w:t>
      </w:r>
      <w:r w:rsidR="0027757F" w:rsidRPr="00A154D1">
        <w:t>, остальная сумма</w:t>
      </w:r>
      <w:r w:rsidR="0027757F" w:rsidRPr="00544296">
        <w:rPr>
          <w:szCs w:val="22"/>
        </w:rPr>
        <w:t xml:space="preserve"> </w:t>
      </w:r>
      <w:r w:rsidRPr="00544296">
        <w:rPr>
          <w:szCs w:val="22"/>
        </w:rPr>
        <w:t xml:space="preserve">по предоставленным подписанным актам </w:t>
      </w:r>
      <w:r>
        <w:rPr>
          <w:szCs w:val="22"/>
        </w:rPr>
        <w:t>сдачи-приемки выполненных работ</w:t>
      </w:r>
      <w:r w:rsidRPr="00544296">
        <w:rPr>
          <w:szCs w:val="22"/>
        </w:rPr>
        <w:t xml:space="preserve"> и счетам–фактурам, с отсрочкой платежа не ранее 45 календарных дней и не позднее 60 календарных дней со дня получения работ/услуг.</w:t>
      </w:r>
      <w:r w:rsidRPr="00E03D83">
        <w:rPr>
          <w:rFonts w:cs="Arial"/>
          <w:szCs w:val="22"/>
        </w:rPr>
        <w:t xml:space="preserve"> </w:t>
      </w:r>
    </w:p>
    <w:p w14:paraId="039C5627" w14:textId="5F90FAF2" w:rsidR="00905226" w:rsidRDefault="00905226" w:rsidP="00905226">
      <w:pPr>
        <w:autoSpaceDE w:val="0"/>
        <w:jc w:val="both"/>
        <w:rPr>
          <w:szCs w:val="22"/>
        </w:rPr>
      </w:pPr>
      <w:r w:rsidRPr="00CE7764">
        <w:rPr>
          <w:b/>
          <w:szCs w:val="22"/>
          <w:u w:val="single"/>
        </w:rPr>
        <w:t>Проектно-техническая документация</w:t>
      </w:r>
      <w:r w:rsidRPr="00CE7764">
        <w:rPr>
          <w:szCs w:val="22"/>
        </w:rPr>
        <w:t>:</w:t>
      </w:r>
      <w:r>
        <w:rPr>
          <w:szCs w:val="22"/>
        </w:rPr>
        <w:t xml:space="preserve"> </w:t>
      </w:r>
      <w:r w:rsidR="00F86A5B">
        <w:rPr>
          <w:rFonts w:cs="Arial"/>
        </w:rPr>
        <w:t>Проект (р</w:t>
      </w:r>
      <w:r w:rsidR="009F6DC1">
        <w:rPr>
          <w:rFonts w:cs="Arial"/>
        </w:rPr>
        <w:t>абочая документация</w:t>
      </w:r>
      <w:r w:rsidR="00F86A5B">
        <w:rPr>
          <w:rFonts w:cs="Arial"/>
        </w:rPr>
        <w:t>)</w:t>
      </w:r>
      <w:r w:rsidR="009F6DC1">
        <w:rPr>
          <w:rFonts w:cs="Arial"/>
        </w:rPr>
        <w:t xml:space="preserve"> ОХР-33/20-СОУЭ</w:t>
      </w:r>
      <w:r w:rsidRPr="004F4A64">
        <w:rPr>
          <w:rFonts w:cs="Arial"/>
        </w:rPr>
        <w:t xml:space="preserve"> </w:t>
      </w:r>
      <w:r>
        <w:rPr>
          <w:rFonts w:cs="Arial"/>
        </w:rPr>
        <w:t>«</w:t>
      </w:r>
      <w:r w:rsidR="009F6DC1">
        <w:rPr>
          <w:rFonts w:cs="Arial"/>
        </w:rPr>
        <w:t>Система оповещения и управления эвакуацией</w:t>
      </w:r>
      <w:r>
        <w:rPr>
          <w:rFonts w:cs="Arial"/>
        </w:rPr>
        <w:t>»</w:t>
      </w:r>
      <w:r w:rsidR="0087673E">
        <w:rPr>
          <w:szCs w:val="22"/>
        </w:rPr>
        <w:t>, локальная смета №1Я/21.</w:t>
      </w:r>
    </w:p>
    <w:p w14:paraId="1FA1BD5C" w14:textId="77777777" w:rsidR="00905226" w:rsidRPr="00EF1336" w:rsidRDefault="00905226" w:rsidP="00905226">
      <w:pPr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14:paraId="1AEA25D3" w14:textId="53B1BBC0" w:rsidR="00905226" w:rsidRPr="009C73F0" w:rsidRDefault="00905226" w:rsidP="00905226">
      <w:pPr>
        <w:pStyle w:val="af"/>
        <w:tabs>
          <w:tab w:val="clear" w:pos="4677"/>
          <w:tab w:val="clear" w:pos="9355"/>
        </w:tabs>
        <w:ind w:firstLine="720"/>
        <w:jc w:val="both"/>
        <w:rPr>
          <w:rFonts w:ascii="Arial" w:hAnsi="Arial"/>
          <w:sz w:val="22"/>
          <w:szCs w:val="22"/>
          <w:lang w:eastAsia="ru-RU"/>
        </w:rPr>
      </w:pPr>
      <w:r w:rsidRPr="009C73F0">
        <w:rPr>
          <w:rFonts w:ascii="Arial" w:hAnsi="Arial"/>
          <w:sz w:val="22"/>
          <w:szCs w:val="22"/>
          <w:lang w:eastAsia="ru-RU"/>
        </w:rPr>
        <w:t xml:space="preserve">Работы должны быть выполнены с надлежащим качеством, в соответствии </w:t>
      </w:r>
      <w:r w:rsidR="005E0C44">
        <w:rPr>
          <w:rFonts w:ascii="Arial" w:hAnsi="Arial"/>
          <w:sz w:val="22"/>
          <w:szCs w:val="22"/>
          <w:lang w:eastAsia="ru-RU"/>
        </w:rPr>
        <w:t>с п</w:t>
      </w:r>
      <w:r w:rsidR="005E0C44" w:rsidRPr="005E0C44">
        <w:rPr>
          <w:rFonts w:ascii="Arial" w:hAnsi="Arial"/>
          <w:sz w:val="22"/>
          <w:szCs w:val="22"/>
          <w:lang w:eastAsia="ru-RU"/>
        </w:rPr>
        <w:t>роект</w:t>
      </w:r>
      <w:r w:rsidR="005E0C44">
        <w:rPr>
          <w:rFonts w:ascii="Arial" w:hAnsi="Arial"/>
          <w:sz w:val="22"/>
          <w:szCs w:val="22"/>
          <w:lang w:eastAsia="ru-RU"/>
        </w:rPr>
        <w:t>ом</w:t>
      </w:r>
      <w:r w:rsidR="005E0C44" w:rsidRPr="005E0C44">
        <w:rPr>
          <w:rFonts w:ascii="Arial" w:hAnsi="Arial"/>
          <w:sz w:val="22"/>
          <w:szCs w:val="22"/>
          <w:lang w:eastAsia="ru-RU"/>
        </w:rPr>
        <w:t xml:space="preserve"> (рабоч</w:t>
      </w:r>
      <w:r w:rsidR="005E0C44">
        <w:rPr>
          <w:rFonts w:ascii="Arial" w:hAnsi="Arial"/>
          <w:sz w:val="22"/>
          <w:szCs w:val="22"/>
          <w:lang w:eastAsia="ru-RU"/>
        </w:rPr>
        <w:t>ей</w:t>
      </w:r>
      <w:r w:rsidR="005E0C44" w:rsidRPr="005E0C44">
        <w:rPr>
          <w:rFonts w:ascii="Arial" w:hAnsi="Arial"/>
          <w:sz w:val="22"/>
          <w:szCs w:val="22"/>
          <w:lang w:eastAsia="ru-RU"/>
        </w:rPr>
        <w:t xml:space="preserve"> документаци</w:t>
      </w:r>
      <w:r w:rsidR="005E0C44">
        <w:rPr>
          <w:rFonts w:ascii="Arial" w:hAnsi="Arial"/>
          <w:sz w:val="22"/>
          <w:szCs w:val="22"/>
          <w:lang w:eastAsia="ru-RU"/>
        </w:rPr>
        <w:t>ей</w:t>
      </w:r>
      <w:r w:rsidR="005E0C44" w:rsidRPr="005E0C44">
        <w:rPr>
          <w:rFonts w:ascii="Arial" w:hAnsi="Arial"/>
          <w:sz w:val="22"/>
          <w:szCs w:val="22"/>
          <w:lang w:eastAsia="ru-RU"/>
        </w:rPr>
        <w:t>) ОХР-33/20-СОУЭ «Система оповещения и управления эвакуацией»</w:t>
      </w:r>
      <w:r w:rsidRPr="009C73F0">
        <w:rPr>
          <w:rFonts w:ascii="Arial" w:hAnsi="Arial"/>
          <w:sz w:val="22"/>
          <w:szCs w:val="22"/>
          <w:lang w:eastAsia="ru-RU"/>
        </w:rPr>
        <w:t xml:space="preserve">, в указанные сроки и отвечать </w:t>
      </w:r>
      <w:r w:rsidRPr="005017D0">
        <w:rPr>
          <w:rFonts w:ascii="Arial" w:hAnsi="Arial"/>
          <w:sz w:val="22"/>
          <w:szCs w:val="22"/>
          <w:lang w:eastAsia="ru-RU"/>
        </w:rPr>
        <w:t>требованиям соответствующих стандартов, норм и технических условий</w:t>
      </w:r>
      <w:r w:rsidRPr="009C73F0">
        <w:rPr>
          <w:rFonts w:ascii="Arial" w:hAnsi="Arial"/>
          <w:sz w:val="22"/>
          <w:szCs w:val="22"/>
          <w:lang w:eastAsia="ru-RU"/>
        </w:rPr>
        <w:t>.</w:t>
      </w:r>
    </w:p>
    <w:p w14:paraId="23B9DA5C" w14:textId="7D04FD6D" w:rsidR="00905226" w:rsidRDefault="00905226" w:rsidP="00905226">
      <w:pPr>
        <w:autoSpaceDE w:val="0"/>
        <w:spacing w:after="120"/>
        <w:jc w:val="both"/>
        <w:rPr>
          <w:szCs w:val="22"/>
        </w:rPr>
      </w:pPr>
      <w:r w:rsidRPr="009C73F0">
        <w:rPr>
          <w:iCs/>
          <w:szCs w:val="22"/>
        </w:rPr>
        <w:t xml:space="preserve">Осуществлять работы в соответствии с нормативными документами, указанными в </w:t>
      </w:r>
      <w:r w:rsidRPr="00F13302">
        <w:rPr>
          <w:iCs/>
          <w:szCs w:val="22"/>
        </w:rPr>
        <w:t xml:space="preserve">п. </w:t>
      </w:r>
      <w:r w:rsidR="00FF5DFD">
        <w:rPr>
          <w:iCs/>
          <w:szCs w:val="22"/>
        </w:rPr>
        <w:t>6</w:t>
      </w:r>
      <w:r w:rsidRPr="00F13302">
        <w:rPr>
          <w:iCs/>
          <w:szCs w:val="22"/>
        </w:rPr>
        <w:t>.</w:t>
      </w:r>
      <w:r w:rsidR="00214DFE">
        <w:rPr>
          <w:iCs/>
          <w:szCs w:val="22"/>
        </w:rPr>
        <w:t>1</w:t>
      </w:r>
      <w:r w:rsidRPr="00F13302">
        <w:rPr>
          <w:iCs/>
          <w:szCs w:val="22"/>
        </w:rPr>
        <w:t xml:space="preserve"> проекта Договора. </w:t>
      </w:r>
    </w:p>
    <w:p w14:paraId="17DF5AF0" w14:textId="7BF727A5" w:rsidR="00905226" w:rsidRDefault="00905226" w:rsidP="00905226">
      <w:pPr>
        <w:jc w:val="both"/>
        <w:rPr>
          <w:rFonts w:cs="Arial"/>
          <w:b/>
          <w:iCs/>
          <w:szCs w:val="22"/>
        </w:rPr>
      </w:pPr>
      <w:r>
        <w:rPr>
          <w:rFonts w:cs="Arial"/>
          <w:b/>
          <w:iCs/>
          <w:szCs w:val="22"/>
        </w:rPr>
        <w:t xml:space="preserve">3. </w:t>
      </w:r>
      <w:r w:rsidRPr="00F20827">
        <w:rPr>
          <w:rFonts w:cs="Arial"/>
          <w:b/>
          <w:iCs/>
          <w:szCs w:val="22"/>
        </w:rPr>
        <w:t>Основные требования к Контрагенту.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7"/>
        <w:gridCol w:w="3289"/>
        <w:gridCol w:w="1134"/>
        <w:gridCol w:w="1417"/>
      </w:tblGrid>
      <w:tr w:rsidR="003727E2" w:rsidRPr="005D3DEE" w14:paraId="13F03D41" w14:textId="77777777" w:rsidTr="003727E2">
        <w:trPr>
          <w:trHeight w:val="915"/>
          <w:tblHeader/>
        </w:trPr>
        <w:tc>
          <w:tcPr>
            <w:tcW w:w="709" w:type="dxa"/>
            <w:shd w:val="clear" w:color="auto" w:fill="D9D9D9"/>
            <w:vAlign w:val="center"/>
            <w:hideMark/>
          </w:tcPr>
          <w:p w14:paraId="5EDE2CAD" w14:textId="77777777" w:rsidR="003727E2" w:rsidRPr="005D3DEE" w:rsidRDefault="003727E2" w:rsidP="000D169A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57" w:type="dxa"/>
            <w:shd w:val="clear" w:color="auto" w:fill="D9D9D9"/>
            <w:vAlign w:val="center"/>
            <w:hideMark/>
          </w:tcPr>
          <w:p w14:paraId="0C64C5E9" w14:textId="77777777" w:rsidR="003727E2" w:rsidRPr="005D3DEE" w:rsidRDefault="003727E2" w:rsidP="000D169A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89" w:type="dxa"/>
            <w:shd w:val="clear" w:color="auto" w:fill="D9D9D9"/>
            <w:vAlign w:val="center"/>
            <w:hideMark/>
          </w:tcPr>
          <w:p w14:paraId="1109460D" w14:textId="77777777" w:rsidR="003727E2" w:rsidRPr="005D3DEE" w:rsidRDefault="003727E2" w:rsidP="000D169A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D9D9D9"/>
            <w:vAlign w:val="center"/>
            <w:hideMark/>
          </w:tcPr>
          <w:p w14:paraId="2BD1225D" w14:textId="77777777" w:rsidR="003727E2" w:rsidRPr="005D3DEE" w:rsidRDefault="003727E2" w:rsidP="000D169A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shd w:val="clear" w:color="auto" w:fill="D9D9D9"/>
            <w:vAlign w:val="center"/>
            <w:hideMark/>
          </w:tcPr>
          <w:p w14:paraId="112001C3" w14:textId="77777777" w:rsidR="003727E2" w:rsidRPr="005D3DEE" w:rsidRDefault="003727E2" w:rsidP="000D169A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3727E2" w:rsidRPr="005D3DEE" w14:paraId="535524B9" w14:textId="77777777" w:rsidTr="003727E2">
        <w:trPr>
          <w:trHeight w:val="163"/>
        </w:trPr>
        <w:tc>
          <w:tcPr>
            <w:tcW w:w="709" w:type="dxa"/>
            <w:shd w:val="clear" w:color="auto" w:fill="auto"/>
            <w:noWrap/>
            <w:vAlign w:val="center"/>
          </w:tcPr>
          <w:p w14:paraId="026AAEEC" w14:textId="77777777" w:rsidR="003727E2" w:rsidRPr="005D3DEE" w:rsidRDefault="003727E2" w:rsidP="000D169A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57" w:type="dxa"/>
            <w:shd w:val="clear" w:color="auto" w:fill="auto"/>
            <w:vAlign w:val="center"/>
          </w:tcPr>
          <w:p w14:paraId="51C55213" w14:textId="7AFC3F21" w:rsidR="003727E2" w:rsidRPr="005D3DEE" w:rsidRDefault="003727E2" w:rsidP="000D169A">
            <w:pPr>
              <w:autoSpaceDE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Среднегодовой объем выполненных электромонтажных работ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работ по </w:t>
            </w:r>
            <w:r w:rsidR="00155C35">
              <w:rPr>
                <w:rFonts w:ascii="Times New Roman" w:hAnsi="Times New Roman"/>
                <w:sz w:val="20"/>
                <w:szCs w:val="20"/>
              </w:rPr>
              <w:t xml:space="preserve"> монтажу, наладке  и обслуживанию </w:t>
            </w:r>
            <w:r w:rsidR="00155C35" w:rsidRPr="00155C35">
              <w:rPr>
                <w:rFonts w:ascii="Times New Roman" w:hAnsi="Times New Roman"/>
                <w:sz w:val="20"/>
                <w:szCs w:val="20"/>
              </w:rPr>
              <w:t xml:space="preserve">систем оповещения и управления эвакуацией </w:t>
            </w:r>
            <w:r w:rsidRPr="00155C35">
              <w:rPr>
                <w:rFonts w:ascii="Times New Roman" w:hAnsi="Times New Roman"/>
                <w:sz w:val="20"/>
                <w:szCs w:val="20"/>
              </w:rPr>
              <w:t>(</w:t>
            </w:r>
            <w:r w:rsidR="00155C35" w:rsidRPr="00155C35">
              <w:rPr>
                <w:rFonts w:ascii="Times New Roman" w:hAnsi="Times New Roman"/>
                <w:sz w:val="20"/>
                <w:szCs w:val="20"/>
              </w:rPr>
              <w:t>СОУЭ</w:t>
            </w:r>
            <w:r>
              <w:rPr>
                <w:rFonts w:ascii="Times New Roman" w:hAnsi="Times New Roman"/>
                <w:sz w:val="20"/>
                <w:szCs w:val="20"/>
              </w:rPr>
              <w:t>) за последние 3 года.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9EA818B" w14:textId="4B9293FE" w:rsidR="003727E2" w:rsidRPr="005D3DEE" w:rsidRDefault="003727E2" w:rsidP="003727E2">
            <w:pPr>
              <w:autoSpaceDE w:val="0"/>
              <w:spacing w:before="40" w:after="40"/>
              <w:ind w:left="34"/>
              <w:jc w:val="both"/>
              <w:rPr>
                <w:rFonts w:ascii="Times New Roman" w:hAnsi="Times New Roman"/>
                <w:sz w:val="20"/>
                <w:szCs w:val="20"/>
                <w:shd w:val="clear" w:color="auto" w:fill="FFFF0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Форма 9. 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Справка об опыте работы за </w:t>
            </w:r>
            <w:r w:rsidRPr="00E95E77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95E77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20 г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>г. за подписью руководителя организации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с обязательным приложением к ней копий справок о стоимости выполненных работ и затрат форма КС-3, </w:t>
            </w:r>
            <w:proofErr w:type="spellStart"/>
            <w:r w:rsidRPr="005D3DEE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5D3DEE">
              <w:rPr>
                <w:rFonts w:ascii="Times New Roman" w:hAnsi="Times New Roman"/>
                <w:sz w:val="20"/>
                <w:szCs w:val="20"/>
              </w:rPr>
              <w:t>-лист.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478656C" w14:textId="77777777" w:rsidR="003727E2" w:rsidRPr="005D3DEE" w:rsidRDefault="003727E2" w:rsidP="000D169A">
            <w:pPr>
              <w:autoSpaceDE w:val="0"/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руб., без НДС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D7B55B" w14:textId="77777777" w:rsidR="003727E2" w:rsidRPr="005D3DEE" w:rsidRDefault="003727E2" w:rsidP="000D169A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 млн. руб.</w:t>
            </w:r>
          </w:p>
        </w:tc>
      </w:tr>
      <w:tr w:rsidR="003727E2" w:rsidRPr="005D3DEE" w14:paraId="76B2BFCF" w14:textId="77777777" w:rsidTr="003727E2">
        <w:trPr>
          <w:trHeight w:val="163"/>
        </w:trPr>
        <w:tc>
          <w:tcPr>
            <w:tcW w:w="709" w:type="dxa"/>
            <w:shd w:val="clear" w:color="auto" w:fill="auto"/>
            <w:noWrap/>
            <w:vAlign w:val="center"/>
          </w:tcPr>
          <w:p w14:paraId="046E9DAF" w14:textId="77777777" w:rsidR="003727E2" w:rsidRPr="005D3DEE" w:rsidRDefault="003727E2" w:rsidP="000D169A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57" w:type="dxa"/>
            <w:shd w:val="clear" w:color="auto" w:fill="auto"/>
            <w:vAlign w:val="center"/>
          </w:tcPr>
          <w:p w14:paraId="22A3F933" w14:textId="77777777" w:rsidR="003727E2" w:rsidRPr="005D3DEE" w:rsidRDefault="003727E2" w:rsidP="000D169A">
            <w:pPr>
              <w:autoSpaceDE w:val="0"/>
              <w:spacing w:before="40" w:after="4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Членство в региональной СРО</w:t>
            </w:r>
          </w:p>
        </w:tc>
        <w:tc>
          <w:tcPr>
            <w:tcW w:w="3289" w:type="dxa"/>
            <w:shd w:val="clear" w:color="auto" w:fill="auto"/>
          </w:tcPr>
          <w:p w14:paraId="079BDCF7" w14:textId="77777777" w:rsidR="003727E2" w:rsidRPr="005D3DEE" w:rsidRDefault="003727E2" w:rsidP="003727E2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Заверенная копия выписки из реестра членов СРО по форме, утвержденной Приказом Ростехнадзора от 16.02.2017 г. №58 о наличии права осуществлять строительство, реконструкцию, капитальный ремонт объектов капитального строительства по договору строительного подряда, заключаемым с использованием конкурентных способов заключения договоров в отношении объектов капитального строительства.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178B57E" w14:textId="77777777" w:rsidR="003727E2" w:rsidRPr="005D3DEE" w:rsidRDefault="003727E2" w:rsidP="000D169A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D75A60" w14:textId="77777777" w:rsidR="003727E2" w:rsidRPr="005D3DEE" w:rsidRDefault="003727E2" w:rsidP="000D169A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2B49AD" w:rsidRPr="005D3DEE" w14:paraId="31CB7E2E" w14:textId="77777777" w:rsidTr="003727E2">
        <w:trPr>
          <w:trHeight w:val="163"/>
        </w:trPr>
        <w:tc>
          <w:tcPr>
            <w:tcW w:w="709" w:type="dxa"/>
            <w:shd w:val="clear" w:color="auto" w:fill="auto"/>
            <w:noWrap/>
            <w:vAlign w:val="center"/>
          </w:tcPr>
          <w:p w14:paraId="2941D102" w14:textId="66B46B99" w:rsidR="002B49AD" w:rsidRPr="005D3DEE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657" w:type="dxa"/>
            <w:shd w:val="clear" w:color="auto" w:fill="auto"/>
            <w:vAlign w:val="center"/>
          </w:tcPr>
          <w:p w14:paraId="5CFC0C12" w14:textId="722935C0" w:rsidR="002B49AD" w:rsidRPr="005D3DEE" w:rsidRDefault="002B49AD" w:rsidP="002B49AD">
            <w:pPr>
              <w:autoSpaceDE w:val="0"/>
              <w:spacing w:before="40" w:after="4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Лицензия МЧС</w:t>
            </w:r>
          </w:p>
        </w:tc>
        <w:tc>
          <w:tcPr>
            <w:tcW w:w="3289" w:type="dxa"/>
            <w:shd w:val="clear" w:color="auto" w:fill="auto"/>
          </w:tcPr>
          <w:p w14:paraId="6018095B" w14:textId="6F23CC26" w:rsidR="002B49AD" w:rsidRPr="002B49AD" w:rsidRDefault="002B49AD" w:rsidP="002B49AD">
            <w:pPr>
              <w:shd w:val="clear" w:color="auto" w:fill="FFFFFF"/>
              <w:spacing w:before="0"/>
              <w:rPr>
                <w:rFonts w:ascii="Times New Roman" w:hAnsi="Times New Roman"/>
                <w:color w:val="777777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Заверенная копия лицензии включающая пункт </w:t>
            </w:r>
            <w:r w:rsidRPr="002B49AD">
              <w:rPr>
                <w:rFonts w:ascii="Times New Roman" w:hAnsi="Times New Roman"/>
                <w:sz w:val="20"/>
                <w:szCs w:val="20"/>
              </w:rPr>
              <w:t>«</w:t>
            </w:r>
            <w:r w:rsidRPr="002B49AD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Монтаж, </w:t>
            </w:r>
            <w:proofErr w:type="spellStart"/>
            <w:r w:rsidRPr="002B49AD">
              <w:rPr>
                <w:rFonts w:ascii="Times New Roman" w:hAnsi="Times New Roman"/>
                <w:color w:val="333333"/>
                <w:sz w:val="20"/>
                <w:szCs w:val="20"/>
              </w:rPr>
              <w:t>т.о</w:t>
            </w:r>
            <w:proofErr w:type="spellEnd"/>
            <w:r w:rsidRPr="002B49AD">
              <w:rPr>
                <w:rFonts w:ascii="Times New Roman" w:hAnsi="Times New Roman"/>
                <w:color w:val="333333"/>
                <w:sz w:val="20"/>
                <w:szCs w:val="20"/>
              </w:rPr>
              <w:t>. и ремонт систем оповещения и эвакуации, включая автоматизацию и проведение пусконаладочных работ»</w:t>
            </w:r>
          </w:p>
          <w:p w14:paraId="4C680048" w14:textId="152BC5DF" w:rsidR="002B49AD" w:rsidRPr="00E95E77" w:rsidRDefault="002B49AD" w:rsidP="002B49AD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CDF99A8" w14:textId="61D023AA" w:rsidR="002B49AD" w:rsidRPr="002B49AD" w:rsidRDefault="002B49AD" w:rsidP="002B49AD">
            <w:pPr>
              <w:spacing w:before="40" w:after="40"/>
              <w:ind w:left="-57" w:right="-57"/>
              <w:jc w:val="center"/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169128" w14:textId="08F51BFC" w:rsidR="002B49AD" w:rsidRPr="005D3DEE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2B49AD" w:rsidRPr="005D3DEE" w14:paraId="7237B13F" w14:textId="77777777" w:rsidTr="003727E2">
        <w:trPr>
          <w:trHeight w:val="195"/>
        </w:trPr>
        <w:tc>
          <w:tcPr>
            <w:tcW w:w="709" w:type="dxa"/>
            <w:shd w:val="clear" w:color="auto" w:fill="auto"/>
            <w:noWrap/>
            <w:vAlign w:val="center"/>
          </w:tcPr>
          <w:p w14:paraId="4275509D" w14:textId="116F6DC1" w:rsidR="002B49AD" w:rsidRPr="005D3DEE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57" w:type="dxa"/>
            <w:shd w:val="clear" w:color="auto" w:fill="auto"/>
            <w:vAlign w:val="center"/>
          </w:tcPr>
          <w:p w14:paraId="29A26231" w14:textId="77777777" w:rsidR="002B49AD" w:rsidRPr="005D3DEE" w:rsidRDefault="002B49AD" w:rsidP="002B49AD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собственной 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>производственн</w:t>
            </w:r>
            <w:r>
              <w:rPr>
                <w:rFonts w:ascii="Times New Roman" w:hAnsi="Times New Roman"/>
                <w:sz w:val="20"/>
                <w:szCs w:val="20"/>
              </w:rPr>
              <w:t>ых мощностей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(производственных и/или складских, офисных помещений)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59DAC65" w14:textId="43FCE1D0" w:rsidR="002B49AD" w:rsidRPr="005D3DEE" w:rsidRDefault="002B49AD" w:rsidP="002B49AD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Форма 11. </w:t>
            </w:r>
            <w:r w:rsidRPr="002C7303">
              <w:rPr>
                <w:rFonts w:ascii="Times New Roman" w:hAnsi="Times New Roman"/>
                <w:sz w:val="20"/>
                <w:szCs w:val="20"/>
              </w:rPr>
              <w:t>Справка о наличии производственных мощностей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CEB7A2E" w14:textId="77777777" w:rsidR="002B49AD" w:rsidRPr="005D3DEE" w:rsidRDefault="002B49AD" w:rsidP="002B49AD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0BB083C" w14:textId="77777777" w:rsidR="002B49AD" w:rsidRPr="005D3DEE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2B49AD" w:rsidRPr="005D3DEE" w14:paraId="5059C03F" w14:textId="77777777" w:rsidTr="003727E2">
        <w:trPr>
          <w:trHeight w:val="195"/>
        </w:trPr>
        <w:tc>
          <w:tcPr>
            <w:tcW w:w="709" w:type="dxa"/>
            <w:shd w:val="clear" w:color="auto" w:fill="auto"/>
            <w:noWrap/>
            <w:vAlign w:val="center"/>
          </w:tcPr>
          <w:p w14:paraId="5D97BAB7" w14:textId="711C04A2" w:rsidR="002B49AD" w:rsidRPr="005D3DEE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657" w:type="dxa"/>
            <w:shd w:val="clear" w:color="auto" w:fill="auto"/>
          </w:tcPr>
          <w:p w14:paraId="20E2F000" w14:textId="77777777" w:rsidR="002B49AD" w:rsidRPr="005D3DEE" w:rsidRDefault="002B49AD" w:rsidP="002B49AD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 аттестованных кадровых ресурсов для выполнения работ по предмету закупки, не задействованных на период выполнения вышеуказанных работ на других объектах:</w:t>
            </w:r>
          </w:p>
        </w:tc>
        <w:tc>
          <w:tcPr>
            <w:tcW w:w="3289" w:type="dxa"/>
            <w:shd w:val="clear" w:color="auto" w:fill="auto"/>
          </w:tcPr>
          <w:p w14:paraId="3D1DEA98" w14:textId="77777777" w:rsidR="002B49AD" w:rsidRPr="005D3DEE" w:rsidRDefault="002B49AD" w:rsidP="002B49AD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3FBDA4B5" w14:textId="77777777" w:rsidR="002B49AD" w:rsidRPr="005D3DEE" w:rsidRDefault="002B49AD" w:rsidP="002B49AD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</w:tcPr>
          <w:p w14:paraId="69648546" w14:textId="77777777" w:rsidR="002B49AD" w:rsidRPr="005D3DEE" w:rsidRDefault="002B49AD" w:rsidP="002B49AD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49AD" w:rsidRPr="005D3DEE" w14:paraId="1F189848" w14:textId="77777777" w:rsidTr="003727E2">
        <w:trPr>
          <w:trHeight w:val="665"/>
        </w:trPr>
        <w:tc>
          <w:tcPr>
            <w:tcW w:w="709" w:type="dxa"/>
            <w:shd w:val="clear" w:color="auto" w:fill="auto"/>
            <w:noWrap/>
            <w:vAlign w:val="center"/>
          </w:tcPr>
          <w:p w14:paraId="1E31075B" w14:textId="774DF9E7" w:rsidR="002B49AD" w:rsidRPr="005D3DEE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3657" w:type="dxa"/>
            <w:shd w:val="clear" w:color="auto" w:fill="auto"/>
            <w:vAlign w:val="center"/>
          </w:tcPr>
          <w:p w14:paraId="59F3F910" w14:textId="77777777" w:rsidR="002B49AD" w:rsidRPr="00E95E77" w:rsidRDefault="002B49AD" w:rsidP="002B49AD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инженеров</w:t>
            </w:r>
          </w:p>
        </w:tc>
        <w:tc>
          <w:tcPr>
            <w:tcW w:w="3289" w:type="dxa"/>
            <w:vMerge w:val="restart"/>
            <w:shd w:val="clear" w:color="auto" w:fill="auto"/>
            <w:vAlign w:val="center"/>
          </w:tcPr>
          <w:p w14:paraId="7FA6ADD4" w14:textId="7456C889" w:rsidR="002B49AD" w:rsidRPr="00E95E77" w:rsidRDefault="002B49AD" w:rsidP="002B49AD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Форма 10. </w:t>
            </w:r>
            <w:r w:rsidRPr="00E95E77">
              <w:rPr>
                <w:rFonts w:ascii="Times New Roman" w:hAnsi="Times New Roman"/>
                <w:sz w:val="20"/>
                <w:szCs w:val="20"/>
              </w:rPr>
              <w:t xml:space="preserve">Справка о наличии кадровых ресурсов с приложением копий документов об аттестации в области промышленной безопасности, копий удостоверений по безопасности производства работ на высоте (при необходимости работы на высоте), копии удостоверений по проверке знаний требований охраны труда. 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867A81C" w14:textId="77777777" w:rsidR="002B49AD" w:rsidRPr="00E95E77" w:rsidRDefault="002B49AD" w:rsidP="002B49AD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7BA90B04" w14:textId="77777777" w:rsidR="002B49AD" w:rsidRPr="00E95E77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B49AD" w:rsidRPr="005D3DEE" w14:paraId="78359F94" w14:textId="77777777" w:rsidTr="003727E2">
        <w:trPr>
          <w:trHeight w:val="941"/>
        </w:trPr>
        <w:tc>
          <w:tcPr>
            <w:tcW w:w="709" w:type="dxa"/>
            <w:shd w:val="clear" w:color="auto" w:fill="auto"/>
            <w:noWrap/>
            <w:vAlign w:val="center"/>
          </w:tcPr>
          <w:p w14:paraId="0D96D781" w14:textId="0FC88AA2" w:rsidR="002B49AD" w:rsidRPr="005D3DEE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3657" w:type="dxa"/>
            <w:shd w:val="clear" w:color="auto" w:fill="auto"/>
            <w:vAlign w:val="center"/>
          </w:tcPr>
          <w:p w14:paraId="6ED61F11" w14:textId="77777777" w:rsidR="002B49AD" w:rsidRPr="00E95E77" w:rsidRDefault="002B49AD" w:rsidP="002B49AD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руководитель работ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2772B9A7" w14:textId="77777777" w:rsidR="002B49AD" w:rsidRPr="00E95E77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7748F37D" w14:textId="77777777" w:rsidR="002B49AD" w:rsidRPr="00E95E77" w:rsidRDefault="002B49AD" w:rsidP="002B49AD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44B1E89D" w14:textId="77777777" w:rsidR="002B49AD" w:rsidRPr="00E95E77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B49AD" w:rsidRPr="005D3DEE" w14:paraId="2DDB21B5" w14:textId="77777777" w:rsidTr="003727E2">
        <w:trPr>
          <w:trHeight w:val="604"/>
        </w:trPr>
        <w:tc>
          <w:tcPr>
            <w:tcW w:w="709" w:type="dxa"/>
            <w:shd w:val="clear" w:color="auto" w:fill="auto"/>
            <w:noWrap/>
            <w:vAlign w:val="center"/>
          </w:tcPr>
          <w:p w14:paraId="3C37FB15" w14:textId="5BAA4351" w:rsidR="002B49AD" w:rsidRPr="005D3DEE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3657" w:type="dxa"/>
            <w:shd w:val="clear" w:color="auto" w:fill="auto"/>
            <w:vAlign w:val="center"/>
          </w:tcPr>
          <w:p w14:paraId="4AA83A75" w14:textId="77777777" w:rsidR="002B49AD" w:rsidRPr="00E95E77" w:rsidRDefault="002B49AD" w:rsidP="002B49AD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рабочие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32D76E93" w14:textId="77777777" w:rsidR="002B49AD" w:rsidRPr="00E95E77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0DB9CF9A" w14:textId="77777777" w:rsidR="002B49AD" w:rsidRPr="00E95E77" w:rsidRDefault="002B49AD" w:rsidP="002B49AD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C5E0463" w14:textId="77777777" w:rsidR="002B49AD" w:rsidRPr="00E95E77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B49AD" w:rsidRPr="005D3DEE" w14:paraId="6C3FC588" w14:textId="77777777" w:rsidTr="003727E2">
        <w:trPr>
          <w:trHeight w:val="195"/>
        </w:trPr>
        <w:tc>
          <w:tcPr>
            <w:tcW w:w="709" w:type="dxa"/>
            <w:shd w:val="clear" w:color="auto" w:fill="auto"/>
            <w:noWrap/>
            <w:vAlign w:val="center"/>
          </w:tcPr>
          <w:p w14:paraId="4AA8EB21" w14:textId="5511C184" w:rsidR="002B49AD" w:rsidRPr="005D3DEE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57" w:type="dxa"/>
            <w:shd w:val="clear" w:color="auto" w:fill="auto"/>
            <w:vAlign w:val="center"/>
          </w:tcPr>
          <w:p w14:paraId="4D512AAD" w14:textId="77777777" w:rsidR="002B49AD" w:rsidRPr="00E95E77" w:rsidRDefault="002B49AD" w:rsidP="002B49AD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Наличие у контрагента необходимой спец. техники или ее аренда, оборудования для выполнения работ по предмету закупки: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DF18F2" w14:textId="77777777" w:rsidR="002B49AD" w:rsidRPr="00E95E77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2CCDD8C" w14:textId="485C890D" w:rsidR="002B49AD" w:rsidRPr="00E95E77" w:rsidRDefault="002B49AD" w:rsidP="002B49AD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Форма 11. </w:t>
            </w:r>
            <w:r w:rsidRPr="002C7303">
              <w:rPr>
                <w:rFonts w:ascii="Times New Roman" w:hAnsi="Times New Roman"/>
                <w:sz w:val="20"/>
                <w:szCs w:val="20"/>
              </w:rPr>
              <w:t>Справка о наличии производственных мощностей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85C1155" w14:textId="77777777" w:rsidR="002B49AD" w:rsidRPr="00E95E77" w:rsidRDefault="002B49AD" w:rsidP="002B49AD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</w:tcPr>
          <w:p w14:paraId="7F11E309" w14:textId="77777777" w:rsidR="002B49AD" w:rsidRPr="00E95E77" w:rsidRDefault="002B49AD" w:rsidP="002B49AD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49AD" w:rsidRPr="005D3DEE" w14:paraId="6F7F37EF" w14:textId="77777777" w:rsidTr="003727E2">
        <w:trPr>
          <w:trHeight w:val="369"/>
        </w:trPr>
        <w:tc>
          <w:tcPr>
            <w:tcW w:w="709" w:type="dxa"/>
            <w:shd w:val="clear" w:color="auto" w:fill="auto"/>
            <w:noWrap/>
            <w:vAlign w:val="center"/>
          </w:tcPr>
          <w:p w14:paraId="6589D695" w14:textId="357E4AB8" w:rsidR="002B49AD" w:rsidRPr="005D3DEE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3657" w:type="dxa"/>
            <w:shd w:val="clear" w:color="auto" w:fill="auto"/>
            <w:vAlign w:val="center"/>
          </w:tcPr>
          <w:p w14:paraId="73FA0CC9" w14:textId="77777777" w:rsidR="002B49AD" w:rsidRPr="00E95E77" w:rsidRDefault="002B49AD" w:rsidP="002B49AD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грузовая автотранспортная техника для перевозки грузов</w:t>
            </w: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5AC9621F" w14:textId="77777777" w:rsidR="002B49AD" w:rsidRPr="00E95E77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7AC616B3" w14:textId="77777777" w:rsidR="002B49AD" w:rsidRPr="00E95E77" w:rsidRDefault="002B49AD" w:rsidP="002B49AD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C61D042" w14:textId="77777777" w:rsidR="002B49AD" w:rsidRPr="00E95E77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B49AD" w:rsidRPr="005D3DEE" w14:paraId="24F3437F" w14:textId="77777777" w:rsidTr="003727E2">
        <w:trPr>
          <w:trHeight w:val="401"/>
        </w:trPr>
        <w:tc>
          <w:tcPr>
            <w:tcW w:w="709" w:type="dxa"/>
            <w:shd w:val="clear" w:color="auto" w:fill="auto"/>
            <w:noWrap/>
            <w:vAlign w:val="center"/>
          </w:tcPr>
          <w:p w14:paraId="7E91C25B" w14:textId="689D644B" w:rsidR="002B49AD" w:rsidRPr="005D3DEE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57" w:type="dxa"/>
            <w:shd w:val="clear" w:color="auto" w:fill="auto"/>
            <w:vAlign w:val="center"/>
          </w:tcPr>
          <w:p w14:paraId="38DA2B0C" w14:textId="77777777" w:rsidR="002B49AD" w:rsidRPr="00E95E77" w:rsidRDefault="002B49AD" w:rsidP="002B49AD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 xml:space="preserve">ручной и электрический инструмент (в т.ч. перфораторы, </w:t>
            </w:r>
            <w:proofErr w:type="spellStart"/>
            <w:r w:rsidRPr="00E95E77">
              <w:rPr>
                <w:rFonts w:ascii="Times New Roman" w:hAnsi="Times New Roman"/>
                <w:sz w:val="20"/>
                <w:szCs w:val="20"/>
              </w:rPr>
              <w:t>эл.дрели</w:t>
            </w:r>
            <w:proofErr w:type="spellEnd"/>
            <w:r w:rsidRPr="00E95E77">
              <w:rPr>
                <w:rFonts w:ascii="Times New Roman" w:hAnsi="Times New Roman"/>
                <w:sz w:val="20"/>
                <w:szCs w:val="20"/>
              </w:rPr>
              <w:t>, УШМ, и т.д.)</w:t>
            </w:r>
          </w:p>
        </w:tc>
        <w:tc>
          <w:tcPr>
            <w:tcW w:w="3289" w:type="dxa"/>
            <w:vMerge/>
            <w:shd w:val="clear" w:color="auto" w:fill="auto"/>
          </w:tcPr>
          <w:p w14:paraId="24B24D4B" w14:textId="77777777" w:rsidR="002B49AD" w:rsidRPr="00E95E77" w:rsidRDefault="002B49AD" w:rsidP="002B49AD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674BF93B" w14:textId="77777777" w:rsidR="002B49AD" w:rsidRPr="00E95E77" w:rsidRDefault="002B49AD" w:rsidP="002B49AD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5E77">
              <w:rPr>
                <w:rFonts w:ascii="Times New Roman" w:hAnsi="Times New Roman"/>
                <w:sz w:val="20"/>
                <w:szCs w:val="20"/>
              </w:rPr>
              <w:t>компл</w:t>
            </w:r>
            <w:proofErr w:type="spellEnd"/>
            <w:r w:rsidRPr="00E95E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8A5351B" w14:textId="77777777" w:rsidR="002B49AD" w:rsidRPr="00E95E77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B49AD" w:rsidRPr="005D3DEE" w14:paraId="4D6BA9EC" w14:textId="77777777" w:rsidTr="003727E2">
        <w:trPr>
          <w:trHeight w:val="741"/>
        </w:trPr>
        <w:tc>
          <w:tcPr>
            <w:tcW w:w="709" w:type="dxa"/>
            <w:shd w:val="clear" w:color="auto" w:fill="auto"/>
            <w:noWrap/>
            <w:vAlign w:val="center"/>
          </w:tcPr>
          <w:p w14:paraId="23712E30" w14:textId="79349611" w:rsidR="002B49AD" w:rsidRPr="005D3DEE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6.3</w:t>
            </w:r>
          </w:p>
        </w:tc>
        <w:tc>
          <w:tcPr>
            <w:tcW w:w="3657" w:type="dxa"/>
            <w:shd w:val="clear" w:color="auto" w:fill="auto"/>
            <w:vAlign w:val="center"/>
          </w:tcPr>
          <w:p w14:paraId="4805B31D" w14:textId="22B86F55" w:rsidR="002B49AD" w:rsidRPr="00E95E77" w:rsidRDefault="002B49AD" w:rsidP="002B49AD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лестницы, леса (при необходимости) с ограждениями и настилами.</w:t>
            </w:r>
          </w:p>
        </w:tc>
        <w:tc>
          <w:tcPr>
            <w:tcW w:w="3289" w:type="dxa"/>
            <w:vMerge/>
            <w:shd w:val="clear" w:color="auto" w:fill="auto"/>
          </w:tcPr>
          <w:p w14:paraId="1DB54AE9" w14:textId="77777777" w:rsidR="002B49AD" w:rsidRPr="00E95E77" w:rsidRDefault="002B49AD" w:rsidP="002B49AD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4F078B49" w14:textId="77777777" w:rsidR="002B49AD" w:rsidRPr="00E95E77" w:rsidRDefault="002B49AD" w:rsidP="002B49AD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5E77">
              <w:rPr>
                <w:rFonts w:ascii="Times New Roman" w:hAnsi="Times New Roman"/>
                <w:sz w:val="20"/>
                <w:szCs w:val="20"/>
              </w:rPr>
              <w:t>компл</w:t>
            </w:r>
            <w:proofErr w:type="spellEnd"/>
            <w:r w:rsidRPr="00E95E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F7743A9" w14:textId="77777777" w:rsidR="002B49AD" w:rsidRPr="00E95E77" w:rsidRDefault="002B49AD" w:rsidP="002B49AD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14:paraId="323F8A63" w14:textId="7EA661EB" w:rsidR="00905226" w:rsidRDefault="00905226" w:rsidP="00905226">
      <w:pPr>
        <w:spacing w:before="0" w:line="276" w:lineRule="auto"/>
        <w:jc w:val="center"/>
        <w:rPr>
          <w:rFonts w:cs="Arial"/>
          <w:b/>
          <w:iCs/>
          <w:szCs w:val="22"/>
        </w:rPr>
      </w:pPr>
    </w:p>
    <w:p w14:paraId="4AACD819" w14:textId="77777777" w:rsidR="00905226" w:rsidRPr="008C01D0" w:rsidRDefault="00905226" w:rsidP="00905226">
      <w:pPr>
        <w:autoSpaceDE w:val="0"/>
        <w:spacing w:before="240" w:after="120"/>
        <w:jc w:val="both"/>
        <w:rPr>
          <w:rFonts w:cs="Arial"/>
          <w:b/>
          <w:iCs/>
          <w:color w:val="FF0000"/>
          <w:szCs w:val="22"/>
        </w:rPr>
      </w:pPr>
      <w:r>
        <w:rPr>
          <w:rFonts w:cs="Arial"/>
          <w:b/>
          <w:iCs/>
          <w:szCs w:val="22"/>
        </w:rPr>
        <w:t>4</w:t>
      </w:r>
      <w:r w:rsidRPr="005C4D6B">
        <w:rPr>
          <w:rFonts w:cs="Arial"/>
          <w:b/>
          <w:iCs/>
          <w:szCs w:val="22"/>
        </w:rPr>
        <w:t>. Условия выполнения работ.</w:t>
      </w:r>
      <w:r w:rsidRPr="00EF1336">
        <w:rPr>
          <w:rFonts w:cs="Arial"/>
          <w:b/>
          <w:iCs/>
          <w:szCs w:val="22"/>
        </w:rPr>
        <w:t xml:space="preserve"> </w:t>
      </w:r>
    </w:p>
    <w:p w14:paraId="63EB12A4" w14:textId="277837BF" w:rsidR="00905226" w:rsidRDefault="00905226" w:rsidP="00905226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 xml:space="preserve">Контрагент должен выполнять требования инструкций, положений и правил безопасности </w:t>
      </w:r>
      <w:r w:rsidRPr="009374FA">
        <w:rPr>
          <w:szCs w:val="22"/>
        </w:rPr>
        <w:t>ООО «СОК «Атлант»</w:t>
      </w:r>
      <w:r>
        <w:rPr>
          <w:szCs w:val="22"/>
        </w:rPr>
        <w:t xml:space="preserve">, которые указаны в </w:t>
      </w:r>
      <w:r w:rsidRPr="00F13302">
        <w:rPr>
          <w:szCs w:val="22"/>
        </w:rPr>
        <w:t xml:space="preserve">п. </w:t>
      </w:r>
      <w:r w:rsidR="00304FE6">
        <w:rPr>
          <w:szCs w:val="22"/>
        </w:rPr>
        <w:t>6.</w:t>
      </w:r>
      <w:r w:rsidRPr="00F13302">
        <w:rPr>
          <w:szCs w:val="22"/>
        </w:rPr>
        <w:t xml:space="preserve">4 проекта Договора. </w:t>
      </w:r>
      <w:r>
        <w:rPr>
          <w:szCs w:val="22"/>
        </w:rPr>
        <w:t>Данные нормативные акты передаются Контрагенту Заказчиком в электронном виде.</w:t>
      </w:r>
    </w:p>
    <w:p w14:paraId="4C371C6E" w14:textId="77777777" w:rsidR="00905226" w:rsidRDefault="00905226" w:rsidP="00905226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обладать соответствующими материально-техническими и кадровыми ресурсами, необходимыми для полного и своевременного выполнения договора по предложенной цене.</w:t>
      </w:r>
    </w:p>
    <w:p w14:paraId="794A95A7" w14:textId="77777777" w:rsidR="00905226" w:rsidRDefault="00905226" w:rsidP="00905226">
      <w:pPr>
        <w:autoSpaceDE w:val="0"/>
        <w:spacing w:before="0"/>
        <w:ind w:firstLine="720"/>
        <w:jc w:val="both"/>
        <w:rPr>
          <w:rFonts w:cs="Arial"/>
          <w:b/>
          <w:iCs/>
          <w:color w:val="FF0000"/>
          <w:sz w:val="16"/>
          <w:szCs w:val="16"/>
        </w:rPr>
      </w:pPr>
    </w:p>
    <w:p w14:paraId="3D5C24E0" w14:textId="77777777" w:rsidR="00905226" w:rsidRPr="00123F70" w:rsidRDefault="00905226" w:rsidP="00905226">
      <w:pPr>
        <w:autoSpaceDE w:val="0"/>
        <w:spacing w:before="0"/>
        <w:jc w:val="both"/>
        <w:rPr>
          <w:rFonts w:cs="Arial"/>
          <w:szCs w:val="22"/>
        </w:rPr>
      </w:pPr>
      <w:r w:rsidRPr="00123F70">
        <w:rPr>
          <w:rFonts w:cs="Arial"/>
          <w:b/>
          <w:iCs/>
          <w:szCs w:val="22"/>
        </w:rPr>
        <w:t xml:space="preserve">5. Особые условия. </w:t>
      </w:r>
    </w:p>
    <w:p w14:paraId="12FF6CEF" w14:textId="77777777" w:rsidR="00905226" w:rsidRDefault="00905226" w:rsidP="00905226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отзыва,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 xml:space="preserve">уплатить </w:t>
      </w:r>
      <w:r w:rsidRPr="009374FA">
        <w:rPr>
          <w:szCs w:val="22"/>
        </w:rPr>
        <w:t>ООО «СОК «Атлант»</w:t>
      </w:r>
      <w:r>
        <w:rPr>
          <w:szCs w:val="22"/>
        </w:rPr>
        <w:t xml:space="preserve"> штрафную неустойку в размере 5% от суммы Оферты. При несвоевременной или неполной уплате штрафной </w:t>
      </w:r>
      <w:r>
        <w:rPr>
          <w:szCs w:val="22"/>
        </w:rPr>
        <w:lastRenderedPageBreak/>
        <w:t xml:space="preserve">неустойки </w:t>
      </w:r>
      <w:r w:rsidRPr="009374FA">
        <w:rPr>
          <w:szCs w:val="22"/>
        </w:rPr>
        <w:t>ООО «СОК «Атлант»</w:t>
      </w:r>
      <w:r>
        <w:rPr>
          <w:szCs w:val="22"/>
        </w:rPr>
        <w:t xml:space="preserve"> вправе начислить пени в размере 0,5% от несвоевременно уплаченной суммы до момента полного погашения.</w:t>
      </w:r>
    </w:p>
    <w:p w14:paraId="6C02D235" w14:textId="77777777" w:rsidR="00905226" w:rsidRDefault="00905226" w:rsidP="00905226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</w:t>
      </w:r>
      <w:r w:rsidRPr="009374FA">
        <w:rPr>
          <w:szCs w:val="22"/>
        </w:rPr>
        <w:t>ООО «СОК «Атлант»</w:t>
      </w:r>
      <w:r>
        <w:rPr>
          <w:szCs w:val="22"/>
        </w:rPr>
        <w:t xml:space="preserve"> штрафную неустойку в размере 10% от суммы, принятой </w:t>
      </w:r>
      <w:r w:rsidRPr="009374FA">
        <w:rPr>
          <w:szCs w:val="22"/>
        </w:rPr>
        <w:t>ООО «СОК «Атлант»</w:t>
      </w:r>
      <w:r>
        <w:rPr>
          <w:szCs w:val="22"/>
        </w:rPr>
        <w:t xml:space="preserve"> в Оферте Победителя. При несвоевременной или неполной уплате штрафной неустойки </w:t>
      </w:r>
      <w:r w:rsidRPr="009374FA">
        <w:rPr>
          <w:szCs w:val="22"/>
        </w:rPr>
        <w:t>ООО «СОК «Атлант»</w:t>
      </w:r>
      <w:r>
        <w:rPr>
          <w:szCs w:val="22"/>
        </w:rPr>
        <w:t xml:space="preserve">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14:paraId="3B294247" w14:textId="77777777" w:rsidR="006818A1" w:rsidRDefault="006818A1">
      <w:pPr>
        <w:spacing w:before="0" w:line="276" w:lineRule="auto"/>
        <w:jc w:val="center"/>
        <w:rPr>
          <w:rFonts w:ascii="Times New Roman" w:hAnsi="Times New Roman"/>
          <w:b/>
          <w:bCs/>
          <w:szCs w:val="22"/>
        </w:rPr>
      </w:pPr>
    </w:p>
    <w:p w14:paraId="1512A245" w14:textId="77777777" w:rsidR="006818A1" w:rsidRDefault="006818A1">
      <w:pPr>
        <w:spacing w:before="0" w:line="276" w:lineRule="auto"/>
        <w:jc w:val="center"/>
        <w:rPr>
          <w:rFonts w:ascii="Times New Roman" w:hAnsi="Times New Roman"/>
          <w:b/>
          <w:bCs/>
          <w:szCs w:val="22"/>
        </w:rPr>
      </w:pPr>
    </w:p>
    <w:p w14:paraId="0A906AA7" w14:textId="77777777" w:rsidR="006818A1" w:rsidRDefault="006818A1">
      <w:pPr>
        <w:spacing w:before="0" w:line="276" w:lineRule="auto"/>
        <w:jc w:val="center"/>
        <w:rPr>
          <w:rFonts w:ascii="Times New Roman" w:hAnsi="Times New Roman"/>
          <w:b/>
          <w:bCs/>
          <w:szCs w:val="22"/>
        </w:rPr>
      </w:pPr>
    </w:p>
    <w:p w14:paraId="1197E2A6" w14:textId="77777777" w:rsidR="006818A1" w:rsidRDefault="006818A1">
      <w:pPr>
        <w:spacing w:before="0" w:line="276" w:lineRule="auto"/>
        <w:jc w:val="center"/>
        <w:rPr>
          <w:rFonts w:ascii="Times New Roman" w:hAnsi="Times New Roman"/>
          <w:b/>
          <w:bCs/>
          <w:szCs w:val="22"/>
        </w:rPr>
      </w:pPr>
    </w:p>
    <w:p w14:paraId="741A5C5A" w14:textId="77777777" w:rsidR="006818A1" w:rsidRDefault="006818A1" w:rsidP="006818A1">
      <w:pPr>
        <w:spacing w:before="0"/>
        <w:rPr>
          <w:rFonts w:cs="Arial"/>
          <w:szCs w:val="22"/>
        </w:rPr>
      </w:pPr>
      <w:r>
        <w:rPr>
          <w:rFonts w:cs="Arial"/>
          <w:szCs w:val="22"/>
        </w:rPr>
        <w:t>Главный инженер ООО «СОК «</w:t>
      </w:r>
      <w:proofErr w:type="gramStart"/>
      <w:r>
        <w:rPr>
          <w:rFonts w:cs="Arial"/>
          <w:szCs w:val="22"/>
        </w:rPr>
        <w:t>Атлант»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proofErr w:type="spellStart"/>
      <w:r>
        <w:rPr>
          <w:rFonts w:cs="Arial"/>
          <w:szCs w:val="22"/>
        </w:rPr>
        <w:t>В.Л</w:t>
      </w:r>
      <w:proofErr w:type="gramEnd"/>
      <w:r>
        <w:rPr>
          <w:rFonts w:cs="Arial"/>
          <w:szCs w:val="22"/>
        </w:rPr>
        <w:t>.Долинкин</w:t>
      </w:r>
      <w:proofErr w:type="spellEnd"/>
    </w:p>
    <w:p w14:paraId="1BDF4D4F" w14:textId="61583FE3" w:rsidR="00905226" w:rsidRDefault="00905226">
      <w:pPr>
        <w:spacing w:before="0" w:line="276" w:lineRule="auto"/>
        <w:jc w:val="center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b/>
          <w:bCs/>
          <w:szCs w:val="22"/>
        </w:rPr>
        <w:br w:type="page"/>
      </w:r>
    </w:p>
    <w:p w14:paraId="230D420C" w14:textId="77777777" w:rsidR="00DC7041" w:rsidRPr="00DC7041" w:rsidRDefault="00DC7041" w:rsidP="008A5078">
      <w:pPr>
        <w:tabs>
          <w:tab w:val="left" w:pos="390"/>
        </w:tabs>
        <w:spacing w:before="0" w:after="60"/>
        <w:jc w:val="right"/>
        <w:rPr>
          <w:rFonts w:cs="Arial"/>
          <w:b/>
          <w:bCs/>
          <w:szCs w:val="22"/>
        </w:rPr>
      </w:pPr>
      <w:r w:rsidRPr="00DC7041">
        <w:rPr>
          <w:rFonts w:cs="Arial"/>
          <w:b/>
          <w:bCs/>
          <w:szCs w:val="22"/>
        </w:rPr>
        <w:lastRenderedPageBreak/>
        <w:t>Форма 3</w:t>
      </w:r>
    </w:p>
    <w:p w14:paraId="7DBA2EB5" w14:textId="77777777" w:rsidR="009262CD" w:rsidRPr="009262CD" w:rsidRDefault="009262CD" w:rsidP="009262CD">
      <w:pPr>
        <w:spacing w:before="0"/>
        <w:rPr>
          <w:rFonts w:ascii="Times New Roman" w:hAnsi="Times New Roman"/>
          <w:sz w:val="24"/>
        </w:rPr>
      </w:pPr>
    </w:p>
    <w:p w14:paraId="6C1277D9" w14:textId="77777777" w:rsidR="009262CD" w:rsidRPr="009262CD" w:rsidRDefault="009262CD" w:rsidP="009262CD">
      <w:pPr>
        <w:suppressAutoHyphens/>
        <w:spacing w:before="0"/>
        <w:jc w:val="center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9262CD">
        <w:rPr>
          <w:rFonts w:ascii="Times New Roman" w:hAnsi="Times New Roman"/>
          <w:b/>
          <w:bCs/>
          <w:sz w:val="23"/>
          <w:szCs w:val="23"/>
          <w:lang w:eastAsia="ar-SA"/>
        </w:rPr>
        <w:t>ДОГОВОР ПОДРЯДА № ___</w:t>
      </w:r>
    </w:p>
    <w:p w14:paraId="1B8CA9C8" w14:textId="77777777" w:rsidR="009262CD" w:rsidRPr="009262CD" w:rsidRDefault="009262CD" w:rsidP="009262CD">
      <w:pPr>
        <w:suppressAutoHyphens/>
        <w:spacing w:before="0"/>
        <w:jc w:val="center"/>
        <w:rPr>
          <w:rFonts w:ascii="Times New Roman" w:hAnsi="Times New Roman"/>
          <w:b/>
          <w:bCs/>
          <w:sz w:val="23"/>
          <w:szCs w:val="23"/>
          <w:lang w:eastAsia="ar-SA"/>
        </w:rPr>
      </w:pPr>
    </w:p>
    <w:p w14:paraId="7E5A317F" w14:textId="0D0CBD07" w:rsidR="009262CD" w:rsidRPr="009262CD" w:rsidRDefault="009262CD" w:rsidP="009262CD">
      <w:pPr>
        <w:suppressAutoHyphens/>
        <w:spacing w:before="0"/>
        <w:jc w:val="center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9262CD">
        <w:rPr>
          <w:rFonts w:ascii="Times New Roman" w:hAnsi="Times New Roman"/>
          <w:b/>
          <w:bCs/>
          <w:sz w:val="23"/>
          <w:szCs w:val="23"/>
          <w:lang w:eastAsia="ar-SA"/>
        </w:rPr>
        <w:t>г. Ярославль</w:t>
      </w:r>
      <w:r w:rsidRPr="009262CD">
        <w:rPr>
          <w:rFonts w:ascii="Times New Roman" w:hAnsi="Times New Roman"/>
          <w:b/>
          <w:bCs/>
          <w:sz w:val="23"/>
          <w:szCs w:val="23"/>
          <w:lang w:eastAsia="ar-SA"/>
        </w:rPr>
        <w:tab/>
      </w:r>
      <w:r w:rsidRPr="009262CD">
        <w:rPr>
          <w:rFonts w:ascii="Times New Roman" w:hAnsi="Times New Roman"/>
          <w:b/>
          <w:bCs/>
          <w:sz w:val="23"/>
          <w:szCs w:val="23"/>
          <w:lang w:eastAsia="ar-SA"/>
        </w:rPr>
        <w:tab/>
      </w:r>
      <w:r w:rsidRPr="009262CD">
        <w:rPr>
          <w:rFonts w:ascii="Times New Roman" w:hAnsi="Times New Roman"/>
          <w:b/>
          <w:bCs/>
          <w:sz w:val="23"/>
          <w:szCs w:val="23"/>
          <w:lang w:eastAsia="ar-SA"/>
        </w:rPr>
        <w:tab/>
      </w:r>
      <w:r w:rsidRPr="009262CD">
        <w:rPr>
          <w:rFonts w:ascii="Times New Roman" w:hAnsi="Times New Roman"/>
          <w:b/>
          <w:bCs/>
          <w:sz w:val="23"/>
          <w:szCs w:val="23"/>
          <w:lang w:eastAsia="ar-SA"/>
        </w:rPr>
        <w:tab/>
      </w:r>
      <w:r w:rsidRPr="009262CD">
        <w:rPr>
          <w:rFonts w:ascii="Times New Roman" w:hAnsi="Times New Roman"/>
          <w:b/>
          <w:bCs/>
          <w:sz w:val="23"/>
          <w:szCs w:val="23"/>
          <w:lang w:eastAsia="ar-SA"/>
        </w:rPr>
        <w:tab/>
      </w:r>
      <w:r w:rsidRPr="009262CD">
        <w:rPr>
          <w:rFonts w:ascii="Times New Roman" w:hAnsi="Times New Roman"/>
          <w:b/>
          <w:bCs/>
          <w:sz w:val="23"/>
          <w:szCs w:val="23"/>
          <w:lang w:eastAsia="ar-SA"/>
        </w:rPr>
        <w:tab/>
      </w:r>
      <w:r>
        <w:rPr>
          <w:rFonts w:ascii="Times New Roman" w:hAnsi="Times New Roman"/>
          <w:b/>
          <w:bCs/>
          <w:sz w:val="23"/>
          <w:szCs w:val="23"/>
          <w:lang w:eastAsia="ar-SA"/>
        </w:rPr>
        <w:t xml:space="preserve">                </w:t>
      </w:r>
      <w:r w:rsidRPr="009262CD">
        <w:rPr>
          <w:rFonts w:ascii="Times New Roman" w:hAnsi="Times New Roman"/>
          <w:b/>
          <w:bCs/>
          <w:sz w:val="23"/>
          <w:szCs w:val="23"/>
          <w:lang w:eastAsia="ar-SA"/>
        </w:rPr>
        <w:tab/>
      </w:r>
      <w:r>
        <w:rPr>
          <w:rFonts w:ascii="Times New Roman" w:hAnsi="Times New Roman"/>
          <w:b/>
          <w:bCs/>
          <w:sz w:val="23"/>
          <w:szCs w:val="23"/>
          <w:lang w:eastAsia="ar-SA"/>
        </w:rPr>
        <w:t xml:space="preserve">     </w:t>
      </w:r>
      <w:proofErr w:type="gramStart"/>
      <w:r>
        <w:rPr>
          <w:rFonts w:ascii="Times New Roman" w:hAnsi="Times New Roman"/>
          <w:b/>
          <w:bCs/>
          <w:sz w:val="23"/>
          <w:szCs w:val="23"/>
          <w:lang w:eastAsia="ar-SA"/>
        </w:rPr>
        <w:t xml:space="preserve">   </w:t>
      </w:r>
      <w:r w:rsidRPr="009262CD">
        <w:rPr>
          <w:rFonts w:ascii="Times New Roman" w:hAnsi="Times New Roman"/>
          <w:b/>
          <w:bCs/>
          <w:sz w:val="23"/>
          <w:szCs w:val="23"/>
          <w:lang w:eastAsia="ar-SA"/>
        </w:rPr>
        <w:t>«</w:t>
      </w:r>
      <w:proofErr w:type="gramEnd"/>
      <w:r w:rsidRPr="009262CD">
        <w:rPr>
          <w:rFonts w:ascii="Times New Roman" w:hAnsi="Times New Roman"/>
          <w:b/>
          <w:bCs/>
          <w:sz w:val="23"/>
          <w:szCs w:val="23"/>
          <w:lang w:eastAsia="ar-SA"/>
        </w:rPr>
        <w:t>___» _____________ 202</w:t>
      </w:r>
      <w:r>
        <w:rPr>
          <w:rFonts w:ascii="Times New Roman" w:hAnsi="Times New Roman"/>
          <w:b/>
          <w:bCs/>
          <w:sz w:val="23"/>
          <w:szCs w:val="23"/>
          <w:lang w:eastAsia="ar-SA"/>
        </w:rPr>
        <w:t>1</w:t>
      </w:r>
      <w:r w:rsidRPr="009262CD">
        <w:rPr>
          <w:rFonts w:ascii="Times New Roman" w:hAnsi="Times New Roman"/>
          <w:b/>
          <w:bCs/>
          <w:sz w:val="23"/>
          <w:szCs w:val="23"/>
          <w:lang w:eastAsia="ar-SA"/>
        </w:rPr>
        <w:t xml:space="preserve"> года</w:t>
      </w:r>
    </w:p>
    <w:p w14:paraId="6529DF27" w14:textId="77777777" w:rsidR="009262CD" w:rsidRPr="009262CD" w:rsidRDefault="009262CD" w:rsidP="009262CD">
      <w:pPr>
        <w:spacing w:before="0" w:after="200" w:line="276" w:lineRule="auto"/>
        <w:rPr>
          <w:rFonts w:ascii="Times New Roman" w:eastAsia="Calibri" w:hAnsi="Times New Roman"/>
          <w:sz w:val="23"/>
          <w:szCs w:val="23"/>
          <w:lang w:eastAsia="en-US"/>
        </w:rPr>
      </w:pPr>
    </w:p>
    <w:p w14:paraId="1262CB7D" w14:textId="77777777" w:rsidR="009262CD" w:rsidRPr="009262CD" w:rsidRDefault="009262CD" w:rsidP="009262CD">
      <w:pPr>
        <w:suppressAutoHyphens/>
        <w:spacing w:before="0"/>
        <w:ind w:firstLine="567"/>
        <w:jc w:val="both"/>
        <w:rPr>
          <w:rFonts w:ascii="Times New Roman" w:hAnsi="Times New Roman"/>
          <w:sz w:val="23"/>
          <w:szCs w:val="23"/>
          <w:lang w:eastAsia="ar-SA"/>
        </w:rPr>
      </w:pPr>
      <w:r w:rsidRPr="009262CD">
        <w:rPr>
          <w:rFonts w:ascii="Times New Roman" w:hAnsi="Times New Roman"/>
          <w:sz w:val="24"/>
          <w:lang w:eastAsia="ar-SA"/>
        </w:rPr>
        <w:t>ООО «</w:t>
      </w:r>
      <w:proofErr w:type="spellStart"/>
      <w:proofErr w:type="gramStart"/>
      <w:r w:rsidRPr="009262CD">
        <w:rPr>
          <w:rFonts w:ascii="Times New Roman" w:hAnsi="Times New Roman"/>
          <w:sz w:val="24"/>
          <w:lang w:eastAsia="ar-SA"/>
        </w:rPr>
        <w:t>СОК«</w:t>
      </w:r>
      <w:proofErr w:type="gramEnd"/>
      <w:r w:rsidRPr="009262CD">
        <w:rPr>
          <w:rFonts w:ascii="Times New Roman" w:hAnsi="Times New Roman"/>
          <w:sz w:val="24"/>
          <w:lang w:eastAsia="ar-SA"/>
        </w:rPr>
        <w:t>Атлант</w:t>
      </w:r>
      <w:proofErr w:type="spellEnd"/>
      <w:r w:rsidRPr="009262CD">
        <w:rPr>
          <w:rFonts w:ascii="Times New Roman" w:hAnsi="Times New Roman"/>
          <w:sz w:val="24"/>
          <w:lang w:eastAsia="ar-SA"/>
        </w:rPr>
        <w:t>»</w:t>
      </w:r>
      <w:r w:rsidRPr="009262CD">
        <w:rPr>
          <w:rFonts w:ascii="Times New Roman" w:hAnsi="Times New Roman"/>
          <w:sz w:val="23"/>
          <w:szCs w:val="23"/>
          <w:lang w:eastAsia="ar-SA"/>
        </w:rPr>
        <w:t xml:space="preserve">, именуемое в дальнейшем «ЗАКАЗЧИК», в лице </w:t>
      </w:r>
      <w:r w:rsidRPr="009262CD">
        <w:rPr>
          <w:rFonts w:ascii="Times New Roman" w:hAnsi="Times New Roman"/>
          <w:sz w:val="24"/>
          <w:lang w:eastAsia="ar-SA"/>
        </w:rPr>
        <w:t xml:space="preserve">директора </w:t>
      </w:r>
      <w:proofErr w:type="spellStart"/>
      <w:r w:rsidRPr="009262CD">
        <w:rPr>
          <w:rFonts w:ascii="Times New Roman" w:hAnsi="Times New Roman"/>
          <w:sz w:val="24"/>
          <w:lang w:eastAsia="ar-SA"/>
        </w:rPr>
        <w:t>Щипакина</w:t>
      </w:r>
      <w:proofErr w:type="spellEnd"/>
      <w:r w:rsidRPr="009262CD">
        <w:rPr>
          <w:rFonts w:ascii="Times New Roman" w:hAnsi="Times New Roman"/>
          <w:sz w:val="24"/>
          <w:lang w:eastAsia="ar-SA"/>
        </w:rPr>
        <w:t xml:space="preserve"> Михаила Ивановича, действующего на основании Устава</w:t>
      </w:r>
      <w:r w:rsidRPr="009262CD">
        <w:rPr>
          <w:rFonts w:ascii="Times New Roman" w:hAnsi="Times New Roman"/>
          <w:sz w:val="23"/>
          <w:szCs w:val="23"/>
          <w:lang w:eastAsia="ar-SA"/>
        </w:rPr>
        <w:t>, с одной стороны,</w:t>
      </w:r>
    </w:p>
    <w:p w14:paraId="73253899" w14:textId="77777777" w:rsidR="009262CD" w:rsidRPr="009262CD" w:rsidRDefault="009262CD" w:rsidP="009262CD">
      <w:pPr>
        <w:suppressAutoHyphens/>
        <w:spacing w:before="0"/>
        <w:jc w:val="both"/>
        <w:rPr>
          <w:rFonts w:ascii="Times New Roman" w:hAnsi="Times New Roman"/>
          <w:sz w:val="23"/>
          <w:szCs w:val="23"/>
          <w:lang w:eastAsia="ar-SA"/>
        </w:rPr>
      </w:pPr>
      <w:r w:rsidRPr="009262CD">
        <w:rPr>
          <w:rFonts w:ascii="Times New Roman" w:hAnsi="Times New Roman"/>
          <w:sz w:val="23"/>
          <w:szCs w:val="23"/>
          <w:lang w:eastAsia="ar-SA"/>
        </w:rPr>
        <w:t>и _____________________ в лице ____________________, действующего на основании _____ /и имеющего свидетельство о допуске к работам, которые оказывают влияние на безопасность объектов капитального строительства № _____________,/ именуемое в дальнейшем «ПОДРЯДЧИК», с другой стороны,</w:t>
      </w:r>
    </w:p>
    <w:p w14:paraId="75F93CA4" w14:textId="77777777" w:rsidR="009262CD" w:rsidRPr="009262CD" w:rsidRDefault="009262CD" w:rsidP="009262CD">
      <w:pPr>
        <w:suppressAutoHyphens/>
        <w:spacing w:before="0"/>
        <w:jc w:val="both"/>
        <w:rPr>
          <w:rFonts w:ascii="Times New Roman" w:hAnsi="Times New Roman"/>
          <w:sz w:val="23"/>
          <w:szCs w:val="23"/>
          <w:lang w:eastAsia="ar-SA"/>
        </w:rPr>
      </w:pPr>
      <w:r w:rsidRPr="009262CD">
        <w:rPr>
          <w:rFonts w:ascii="Times New Roman" w:hAnsi="Times New Roman"/>
          <w:sz w:val="23"/>
          <w:szCs w:val="23"/>
          <w:lang w:eastAsia="ar-SA"/>
        </w:rPr>
        <w:t>заключили настоящий договор о нижеследующем:</w:t>
      </w:r>
    </w:p>
    <w:p w14:paraId="7598518B" w14:textId="77777777" w:rsidR="009262CD" w:rsidRPr="009262CD" w:rsidRDefault="009262CD" w:rsidP="009262CD">
      <w:pPr>
        <w:numPr>
          <w:ilvl w:val="0"/>
          <w:numId w:val="19"/>
        </w:numPr>
        <w:tabs>
          <w:tab w:val="left" w:pos="284"/>
        </w:tabs>
        <w:suppressAutoHyphens/>
        <w:spacing w:before="0" w:after="200" w:line="276" w:lineRule="auto"/>
        <w:ind w:left="0"/>
        <w:jc w:val="center"/>
        <w:rPr>
          <w:rFonts w:ascii="Times New Roman" w:eastAsia="Calibri" w:hAnsi="Times New Roman"/>
          <w:b/>
          <w:bCs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b/>
          <w:bCs/>
          <w:sz w:val="23"/>
          <w:szCs w:val="23"/>
          <w:lang w:eastAsia="en-US"/>
        </w:rPr>
        <w:t>Предмет договора</w:t>
      </w:r>
    </w:p>
    <w:p w14:paraId="6F7D25F9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b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1.1 ПОДРЯДЧИК принимает на себя обязательства выполнить по заданию ЗАКАЗЧИКА следующую работу: </w:t>
      </w:r>
      <w:r w:rsidRPr="009262CD">
        <w:rPr>
          <w:rFonts w:ascii="Times New Roman" w:eastAsia="Calibri" w:hAnsi="Times New Roman"/>
          <w:b/>
          <w:szCs w:val="22"/>
          <w:lang w:eastAsia="en-US"/>
        </w:rPr>
        <w:t>«</w:t>
      </w:r>
      <w:r w:rsidRPr="009262CD">
        <w:rPr>
          <w:rFonts w:ascii="Times New Roman" w:hAnsi="Times New Roman"/>
          <w:b/>
          <w:bCs/>
          <w:sz w:val="24"/>
        </w:rPr>
        <w:t xml:space="preserve">Реконструкция системы оповещения и управления эвакуацией </w:t>
      </w:r>
      <w:r w:rsidRPr="009262CD">
        <w:rPr>
          <w:rFonts w:ascii="Times New Roman" w:eastAsia="Calibri" w:hAnsi="Times New Roman"/>
          <w:b/>
          <w:sz w:val="24"/>
          <w:lang w:eastAsia="en-US"/>
        </w:rPr>
        <w:t>спортивно-оздоровительного комплекса «Атлант»</w:t>
      </w:r>
      <w:r w:rsidRPr="009262CD">
        <w:rPr>
          <w:rFonts w:ascii="Times New Roman" w:eastAsia="Calibri" w:hAnsi="Times New Roman"/>
          <w:b/>
          <w:szCs w:val="22"/>
          <w:lang w:eastAsia="en-US"/>
        </w:rPr>
        <w:t>.</w:t>
      </w:r>
    </w:p>
    <w:p w14:paraId="2F26B1A0" w14:textId="5F2AD962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Виды и объемы выполняемых Подрядчиком работ перечислены в техническом задании и смет</w:t>
      </w:r>
      <w:r w:rsidR="008906AC">
        <w:rPr>
          <w:rFonts w:ascii="Times New Roman" w:eastAsia="Calibri" w:hAnsi="Times New Roman"/>
          <w:sz w:val="23"/>
          <w:szCs w:val="23"/>
          <w:lang w:eastAsia="en-US"/>
        </w:rPr>
        <w:t>ах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 № __</w:t>
      </w:r>
      <w:proofErr w:type="gramStart"/>
      <w:r w:rsidRPr="009262CD">
        <w:rPr>
          <w:rFonts w:ascii="Times New Roman" w:eastAsia="Calibri" w:hAnsi="Times New Roman"/>
          <w:sz w:val="23"/>
          <w:szCs w:val="23"/>
          <w:lang w:eastAsia="en-US"/>
        </w:rPr>
        <w:t>_ ,</w:t>
      </w:r>
      <w:proofErr w:type="gramEnd"/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 являющихся приложением к настоящему договору.</w:t>
      </w:r>
    </w:p>
    <w:p w14:paraId="7A791DD0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1.2 Заказчик производит оплату выполненных работ.</w:t>
      </w:r>
    </w:p>
    <w:p w14:paraId="1379BAD6" w14:textId="77777777" w:rsidR="009262CD" w:rsidRPr="009262CD" w:rsidRDefault="009262CD" w:rsidP="007C19B2">
      <w:pPr>
        <w:numPr>
          <w:ilvl w:val="0"/>
          <w:numId w:val="19"/>
        </w:numPr>
        <w:tabs>
          <w:tab w:val="left" w:pos="284"/>
        </w:tabs>
        <w:suppressAutoHyphens/>
        <w:spacing w:after="120" w:line="276" w:lineRule="auto"/>
        <w:ind w:left="0"/>
        <w:jc w:val="center"/>
        <w:rPr>
          <w:rFonts w:ascii="Times New Roman" w:eastAsia="Calibri" w:hAnsi="Times New Roman"/>
          <w:b/>
          <w:bCs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b/>
          <w:bCs/>
          <w:sz w:val="23"/>
          <w:szCs w:val="23"/>
          <w:lang w:eastAsia="en-US"/>
        </w:rPr>
        <w:t>Сроки выполнения работ</w:t>
      </w:r>
    </w:p>
    <w:p w14:paraId="40016A66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2.1 Сроки выполнения работ:</w:t>
      </w:r>
    </w:p>
    <w:p w14:paraId="115BAFE9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</w:p>
    <w:p w14:paraId="057843DB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Начало работ – с даты подписания договора;</w:t>
      </w:r>
    </w:p>
    <w:p w14:paraId="71CFE399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</w:p>
    <w:p w14:paraId="4F5B69E1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Окончание работ – </w:t>
      </w:r>
      <w:r w:rsidRPr="009262CD">
        <w:rPr>
          <w:rFonts w:ascii="Times New Roman" w:eastAsia="Calibri" w:hAnsi="Times New Roman"/>
          <w:b/>
          <w:sz w:val="23"/>
          <w:szCs w:val="23"/>
          <w:lang w:eastAsia="en-US"/>
        </w:rPr>
        <w:t>_</w:t>
      </w:r>
      <w:proofErr w:type="gramStart"/>
      <w:r w:rsidRPr="009262CD">
        <w:rPr>
          <w:rFonts w:ascii="Times New Roman" w:eastAsia="Calibri" w:hAnsi="Times New Roman"/>
          <w:b/>
          <w:sz w:val="23"/>
          <w:szCs w:val="23"/>
          <w:lang w:eastAsia="en-US"/>
        </w:rPr>
        <w:t>_  _</w:t>
      </w:r>
      <w:proofErr w:type="gramEnd"/>
      <w:r w:rsidRPr="009262CD">
        <w:rPr>
          <w:rFonts w:ascii="Times New Roman" w:eastAsia="Calibri" w:hAnsi="Times New Roman"/>
          <w:b/>
          <w:sz w:val="23"/>
          <w:szCs w:val="23"/>
          <w:lang w:eastAsia="en-US"/>
        </w:rPr>
        <w:t>______ 2021 г.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 </w:t>
      </w:r>
    </w:p>
    <w:p w14:paraId="00F9BBFA" w14:textId="77777777" w:rsidR="009262CD" w:rsidRPr="009262CD" w:rsidRDefault="009262CD" w:rsidP="007C19B2">
      <w:pPr>
        <w:numPr>
          <w:ilvl w:val="0"/>
          <w:numId w:val="19"/>
        </w:numPr>
        <w:tabs>
          <w:tab w:val="left" w:pos="284"/>
        </w:tabs>
        <w:suppressAutoHyphens/>
        <w:spacing w:after="120" w:line="276" w:lineRule="auto"/>
        <w:ind w:left="0"/>
        <w:jc w:val="center"/>
        <w:rPr>
          <w:rFonts w:ascii="Times New Roman" w:eastAsia="Calibri" w:hAnsi="Times New Roman"/>
          <w:b/>
          <w:bCs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b/>
          <w:bCs/>
          <w:sz w:val="23"/>
          <w:szCs w:val="23"/>
          <w:lang w:eastAsia="en-US"/>
        </w:rPr>
        <w:t>Стоимость работ</w:t>
      </w:r>
    </w:p>
    <w:p w14:paraId="07AD1421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3.1 Стоимость поручаемых ПОДРЯДЧИКУ работ, предусмотренных п.1.1 настоящего Договора, составляет ______________________ руб., в т.ч. НДС __</w:t>
      </w:r>
      <w:proofErr w:type="gramStart"/>
      <w:r w:rsidRPr="009262CD">
        <w:rPr>
          <w:rFonts w:ascii="Times New Roman" w:eastAsia="Calibri" w:hAnsi="Times New Roman"/>
          <w:sz w:val="23"/>
          <w:szCs w:val="23"/>
          <w:lang w:eastAsia="en-US"/>
        </w:rPr>
        <w:t>_ .</w:t>
      </w:r>
      <w:proofErr w:type="gramEnd"/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 Стоимость работ включает в себя стоимость материалов поставки ПОДРЯДЧИКА, а также все затраты ПОДРЯДЧИКА, понесенные им во исполнение обязанностей, предусмотренных настоящим договором, в частности, во исполнение пунктов 5.1. – 5.3., 5.5. договора, раздела 6 договора.</w:t>
      </w:r>
    </w:p>
    <w:p w14:paraId="15E9F335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b/>
          <w:bCs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3.2 Стоимость работ по п.1.1. является твёрдой и не подлежит изменению в ходе выполнения работ по настоящему договору. </w:t>
      </w:r>
    </w:p>
    <w:p w14:paraId="4B240697" w14:textId="77777777" w:rsidR="009262CD" w:rsidRPr="009262CD" w:rsidRDefault="009262CD" w:rsidP="007C19B2">
      <w:pPr>
        <w:numPr>
          <w:ilvl w:val="0"/>
          <w:numId w:val="19"/>
        </w:numPr>
        <w:tabs>
          <w:tab w:val="left" w:pos="284"/>
        </w:tabs>
        <w:suppressAutoHyphens/>
        <w:spacing w:after="120" w:line="276" w:lineRule="auto"/>
        <w:ind w:left="0"/>
        <w:jc w:val="center"/>
        <w:rPr>
          <w:rFonts w:ascii="Times New Roman" w:eastAsia="Calibri" w:hAnsi="Times New Roman"/>
          <w:b/>
          <w:bCs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b/>
          <w:bCs/>
          <w:sz w:val="23"/>
          <w:szCs w:val="23"/>
          <w:lang w:eastAsia="en-US"/>
        </w:rPr>
        <w:t>Порядок расчетов</w:t>
      </w:r>
    </w:p>
    <w:p w14:paraId="401DB83E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4.1 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14:paraId="4F31FB8A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color w:val="FF0000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4.2 Оплата выполненных работ производится ЗАКАЗЧИКОМ путём перечисления денежных средств платёжным поручением на расчётный счёт ПОДРЯДЧИКА: </w:t>
      </w:r>
      <w:r w:rsidRPr="009262CD">
        <w:rPr>
          <w:rFonts w:ascii="Times New Roman" w:hAnsi="Times New Roman"/>
          <w:sz w:val="24"/>
        </w:rPr>
        <w:t xml:space="preserve">предоплата в размере 30% в течении 10 дней после подписания договора, остальная сумма - не ранее 45 (сорока пяти) и не позднее 60 (шестидесяти) 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 календарных дней с момента подписания акта приёмки выполненных работ по соответствующему этапу и выставления счета-фактуры.</w:t>
      </w:r>
    </w:p>
    <w:p w14:paraId="4B8BAEE1" w14:textId="77777777" w:rsidR="009262CD" w:rsidRPr="009262CD" w:rsidRDefault="009262CD" w:rsidP="009262CD">
      <w:pPr>
        <w:spacing w:before="0" w:line="276" w:lineRule="auto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4.3 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 </w:t>
      </w:r>
    </w:p>
    <w:p w14:paraId="48C0CE19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4.4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уменьшения таким образом сумм, подлежащих выплате ПОДРЯДЧИКУ).</w:t>
      </w:r>
    </w:p>
    <w:p w14:paraId="0DE38091" w14:textId="484E109E" w:rsidR="009262CD" w:rsidRPr="009262CD" w:rsidRDefault="009262CD" w:rsidP="007C19B2">
      <w:pPr>
        <w:spacing w:before="0"/>
        <w:ind w:firstLine="567"/>
        <w:jc w:val="both"/>
        <w:rPr>
          <w:rFonts w:ascii="Times New Roman" w:eastAsia="Calibri" w:hAnsi="Times New Roman"/>
          <w:b/>
          <w:bCs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lastRenderedPageBreak/>
        <w:t>4.5 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14:paraId="6BC80321" w14:textId="77777777" w:rsidR="009262CD" w:rsidRPr="009262CD" w:rsidRDefault="009262CD" w:rsidP="007C19B2">
      <w:pPr>
        <w:numPr>
          <w:ilvl w:val="0"/>
          <w:numId w:val="19"/>
        </w:numPr>
        <w:tabs>
          <w:tab w:val="left" w:pos="284"/>
        </w:tabs>
        <w:suppressAutoHyphens/>
        <w:spacing w:after="120" w:line="276" w:lineRule="auto"/>
        <w:ind w:left="0"/>
        <w:jc w:val="center"/>
        <w:rPr>
          <w:rFonts w:ascii="Times New Roman" w:eastAsia="Calibri" w:hAnsi="Times New Roman"/>
          <w:b/>
          <w:bCs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b/>
          <w:bCs/>
          <w:sz w:val="23"/>
          <w:szCs w:val="23"/>
          <w:lang w:eastAsia="en-US"/>
        </w:rPr>
        <w:t>Обеспечение материалами и оборудованием</w:t>
      </w:r>
    </w:p>
    <w:p w14:paraId="732CFBA0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5.1 ПОДРЯДЧИК принимает на себя обязательство по обеспечению работ всеми необходимыми материалами и оборудованием согласно сметам, за исключением материалов поставки ЗАКАЗЧИКА, которые указаны в разделительной ведомости поставки материалов (приложение № 3 к настоящему договору).</w:t>
      </w:r>
    </w:p>
    <w:p w14:paraId="1FBE2608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5.2 Подрядчик осуществляет доставку к месту выполнения работ</w:t>
      </w:r>
      <w:r w:rsidRPr="009262CD">
        <w:rPr>
          <w:rFonts w:ascii="Times New Roman" w:eastAsia="Calibri" w:hAnsi="Times New Roman"/>
          <w:bCs/>
          <w:sz w:val="23"/>
          <w:szCs w:val="23"/>
          <w:lang w:eastAsia="en-US"/>
        </w:rPr>
        <w:t xml:space="preserve"> 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материалов и оборудования </w:t>
      </w:r>
      <w:r w:rsidRPr="009262CD">
        <w:rPr>
          <w:rFonts w:ascii="Times New Roman" w:eastAsia="Calibri" w:hAnsi="Times New Roman"/>
          <w:bCs/>
          <w:sz w:val="23"/>
          <w:szCs w:val="23"/>
          <w:lang w:eastAsia="en-US"/>
        </w:rPr>
        <w:t>с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>огласно смет</w:t>
      </w:r>
      <w:r w:rsidRPr="009262CD">
        <w:rPr>
          <w:rFonts w:ascii="Times New Roman" w:eastAsia="Calibri" w:hAnsi="Times New Roman"/>
          <w:bCs/>
          <w:sz w:val="23"/>
          <w:szCs w:val="23"/>
          <w:lang w:eastAsia="en-US"/>
        </w:rPr>
        <w:t>.</w:t>
      </w:r>
    </w:p>
    <w:p w14:paraId="5CC5D2F4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Подрядчик обязуется выполнить приемку, разгрузку, складирование и охрану прибывающих на объект материалов и оборудования.</w:t>
      </w:r>
    </w:p>
    <w:p w14:paraId="2C3AB083" w14:textId="77777777" w:rsidR="009262CD" w:rsidRPr="009262CD" w:rsidRDefault="009262CD" w:rsidP="00F13A04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5.3 Все предоставляемые для выполнения работ материалы и оборудование должны иметь:</w:t>
      </w:r>
    </w:p>
    <w:p w14:paraId="62924B35" w14:textId="77777777" w:rsidR="009262CD" w:rsidRPr="009262CD" w:rsidRDefault="009262CD" w:rsidP="00F13A04">
      <w:pPr>
        <w:numPr>
          <w:ilvl w:val="0"/>
          <w:numId w:val="20"/>
        </w:numPr>
        <w:tabs>
          <w:tab w:val="clear" w:pos="720"/>
          <w:tab w:val="num" w:pos="284"/>
        </w:tabs>
        <w:spacing w:before="0"/>
        <w:ind w:left="284" w:hanging="284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Сертификаты качества, выданные производителем,</w:t>
      </w:r>
    </w:p>
    <w:p w14:paraId="215C243F" w14:textId="77777777" w:rsidR="009262CD" w:rsidRPr="009262CD" w:rsidRDefault="009262CD" w:rsidP="00F13A04">
      <w:pPr>
        <w:numPr>
          <w:ilvl w:val="0"/>
          <w:numId w:val="20"/>
        </w:numPr>
        <w:tabs>
          <w:tab w:val="clear" w:pos="720"/>
          <w:tab w:val="num" w:pos="284"/>
        </w:tabs>
        <w:spacing w:before="0"/>
        <w:ind w:left="284" w:hanging="284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Сертификаты соответствия Госстандарта Российской Федерации,</w:t>
      </w:r>
    </w:p>
    <w:p w14:paraId="66E73F41" w14:textId="77777777" w:rsidR="009262CD" w:rsidRPr="009262CD" w:rsidRDefault="009262CD" w:rsidP="00F13A04">
      <w:pPr>
        <w:numPr>
          <w:ilvl w:val="0"/>
          <w:numId w:val="20"/>
        </w:numPr>
        <w:tabs>
          <w:tab w:val="clear" w:pos="720"/>
          <w:tab w:val="num" w:pos="284"/>
        </w:tabs>
        <w:spacing w:before="0"/>
        <w:ind w:left="284" w:hanging="284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14:paraId="50728D8F" w14:textId="77777777" w:rsidR="009262CD" w:rsidRPr="009262CD" w:rsidRDefault="009262CD" w:rsidP="00F13A04">
      <w:pPr>
        <w:numPr>
          <w:ilvl w:val="0"/>
          <w:numId w:val="20"/>
        </w:numPr>
        <w:tabs>
          <w:tab w:val="clear" w:pos="720"/>
          <w:tab w:val="num" w:pos="284"/>
        </w:tabs>
        <w:spacing w:before="0"/>
        <w:ind w:left="284" w:hanging="284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Технические паспорта и другие документы, удостоверяющие их качество.</w:t>
      </w:r>
    </w:p>
    <w:p w14:paraId="55AD84D5" w14:textId="77777777" w:rsidR="009262CD" w:rsidRPr="009262CD" w:rsidRDefault="009262CD" w:rsidP="00F13A04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Поставляемое Подрядчиком по настоящему договору оборудование (технические устройства) должно,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14:paraId="7CCDD011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Подлинники либо нотариально заверенные копии указанных документов на поставляемое Подрядчиком по настоящему договору оборудование (технические устройства) Подрядчик передает Заказчику до подписания актов выполненных работ.</w:t>
      </w:r>
    </w:p>
    <w:p w14:paraId="7EB42391" w14:textId="77777777" w:rsidR="009262CD" w:rsidRPr="009262CD" w:rsidRDefault="009262CD" w:rsidP="007C19B2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5.4 Сторона, предоставившая материалы и оборудование, несет ответственность за их несоответствие сметам, государственным стандартам и техническим условиям.</w:t>
      </w:r>
    </w:p>
    <w:p w14:paraId="5FC57A91" w14:textId="77777777" w:rsidR="009262CD" w:rsidRPr="009262CD" w:rsidRDefault="009262CD" w:rsidP="007C19B2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5.5. При получении материалов поставки ЗАКАЗЧИКА ПОДРЯДЧИК обязан удостовериться в соответствии таких материалов условиям настоящего договора (сметам,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при получении материалов, то впоследствии он не может ссылаться на несоответствие материалов условиям настоящего договора.</w:t>
      </w:r>
    </w:p>
    <w:p w14:paraId="35FC077C" w14:textId="77777777" w:rsidR="009262CD" w:rsidRPr="009262CD" w:rsidRDefault="009262CD" w:rsidP="007C19B2">
      <w:pPr>
        <w:numPr>
          <w:ilvl w:val="0"/>
          <w:numId w:val="19"/>
        </w:numPr>
        <w:tabs>
          <w:tab w:val="left" w:pos="284"/>
        </w:tabs>
        <w:suppressAutoHyphens/>
        <w:spacing w:after="120" w:line="276" w:lineRule="auto"/>
        <w:ind w:left="0"/>
        <w:jc w:val="center"/>
        <w:rPr>
          <w:rFonts w:ascii="Times New Roman" w:eastAsia="Calibri" w:hAnsi="Times New Roman"/>
          <w:b/>
          <w:bCs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b/>
          <w:bCs/>
          <w:sz w:val="23"/>
          <w:szCs w:val="23"/>
          <w:lang w:eastAsia="en-US"/>
        </w:rPr>
        <w:t>Права и обязанности Подрядчика</w:t>
      </w:r>
    </w:p>
    <w:p w14:paraId="20B7EEB9" w14:textId="4640C028" w:rsidR="009262CD" w:rsidRPr="009262CD" w:rsidRDefault="009262CD" w:rsidP="007C19B2">
      <w:pPr>
        <w:shd w:val="clear" w:color="auto" w:fill="FFFFFF"/>
        <w:spacing w:before="0"/>
        <w:ind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6.1</w:t>
      </w:r>
      <w:r w:rsidRPr="009262CD">
        <w:rPr>
          <w:rFonts w:ascii="Times New Roman" w:eastAsia="Calibri" w:hAnsi="Times New Roman"/>
          <w:bCs/>
          <w:sz w:val="23"/>
          <w:szCs w:val="23"/>
          <w:lang w:eastAsia="en-US"/>
        </w:rPr>
        <w:t xml:space="preserve"> 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>Выполнить работы в соответствии с действующими нормами и правилами: РД 78.145-93, СП 48.13330.2011, Правила устройства электроустановок (ПУЭ), Правила технической эксплуатации электроустановок потребителей (ПЭЭП), Правила техники безопасности при эксплуатации электроустановок потребителей (ПТБ), ПОТ Р М-016-2001, ПОТ Р М-012-2000</w:t>
      </w:r>
      <w:r w:rsidR="00825524">
        <w:rPr>
          <w:rFonts w:ascii="Times New Roman" w:eastAsia="Calibri" w:hAnsi="Times New Roman"/>
          <w:sz w:val="23"/>
          <w:szCs w:val="23"/>
          <w:lang w:eastAsia="en-US"/>
        </w:rPr>
        <w:t>, СП 3.13130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>.</w:t>
      </w:r>
      <w:r w:rsidR="00825524">
        <w:rPr>
          <w:rFonts w:ascii="Times New Roman" w:eastAsia="Calibri" w:hAnsi="Times New Roman"/>
          <w:sz w:val="23"/>
          <w:szCs w:val="23"/>
          <w:lang w:eastAsia="en-US"/>
        </w:rPr>
        <w:t>2009, НПБ 104-03.</w:t>
      </w:r>
    </w:p>
    <w:p w14:paraId="4B4DFE68" w14:textId="77777777" w:rsidR="009262CD" w:rsidRPr="009262CD" w:rsidRDefault="009262CD" w:rsidP="007C19B2">
      <w:pPr>
        <w:keepNext/>
        <w:shd w:val="clear" w:color="auto" w:fill="FBFBFB"/>
        <w:suppressAutoHyphens/>
        <w:spacing w:before="0"/>
        <w:ind w:left="567" w:firstLine="142"/>
        <w:jc w:val="both"/>
        <w:outlineLvl w:val="0"/>
        <w:rPr>
          <w:rFonts w:ascii="Times New Roman" w:hAnsi="Times New Roman"/>
          <w:sz w:val="23"/>
          <w:szCs w:val="23"/>
          <w:lang w:eastAsia="ar-SA"/>
        </w:rPr>
      </w:pPr>
      <w:r w:rsidRPr="009262CD">
        <w:rPr>
          <w:rFonts w:ascii="Times New Roman" w:hAnsi="Times New Roman"/>
          <w:sz w:val="23"/>
          <w:szCs w:val="23"/>
          <w:lang w:eastAsia="ar-SA"/>
        </w:rPr>
        <w:t>6.2 Обеспечить:</w:t>
      </w:r>
    </w:p>
    <w:p w14:paraId="0A25B566" w14:textId="24CF6D53" w:rsidR="009262CD" w:rsidRPr="009262CD" w:rsidRDefault="009262CD" w:rsidP="007C19B2">
      <w:pPr>
        <w:tabs>
          <w:tab w:val="left" w:pos="284"/>
        </w:tabs>
        <w:spacing w:before="0"/>
        <w:ind w:left="284" w:hanging="284"/>
        <w:jc w:val="both"/>
        <w:rPr>
          <w:rFonts w:ascii="Times New Roman" w:eastAsia="Calibri" w:hAnsi="Times New Roman"/>
          <w:sz w:val="23"/>
          <w:szCs w:val="23"/>
          <w:lang w:eastAsia="ar-SA"/>
        </w:rPr>
      </w:pPr>
      <w:r w:rsidRPr="009262CD">
        <w:rPr>
          <w:rFonts w:ascii="Times New Roman" w:eastAsia="Calibri" w:hAnsi="Times New Roman"/>
          <w:sz w:val="23"/>
          <w:szCs w:val="23"/>
          <w:lang w:eastAsia="ar-SA"/>
        </w:rPr>
        <w:t xml:space="preserve">- </w:t>
      </w:r>
      <w:r w:rsidR="007C19B2">
        <w:rPr>
          <w:rFonts w:ascii="Times New Roman" w:eastAsia="Calibri" w:hAnsi="Times New Roman"/>
          <w:sz w:val="23"/>
          <w:szCs w:val="23"/>
          <w:lang w:eastAsia="ar-SA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ar-SA"/>
        </w:rPr>
        <w:t>до начала производства работ разработку и согласование с Заказчиком проекта производства работ в соответствии с требованиями МДС 12-81.2007;</w:t>
      </w:r>
    </w:p>
    <w:p w14:paraId="63ACC6D2" w14:textId="15626419" w:rsidR="009262CD" w:rsidRPr="009262CD" w:rsidRDefault="009262CD" w:rsidP="007C19B2">
      <w:pPr>
        <w:tabs>
          <w:tab w:val="left" w:pos="284"/>
        </w:tabs>
        <w:spacing w:before="0"/>
        <w:ind w:left="284" w:hanging="284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- </w:t>
      </w:r>
      <w:r w:rsidR="007C19B2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>производство работ в полном соответствии с условиями договора и действующими нормами и правилами;</w:t>
      </w:r>
    </w:p>
    <w:p w14:paraId="76544C0A" w14:textId="7AA6D59D" w:rsidR="009262CD" w:rsidRPr="009262CD" w:rsidRDefault="009262CD" w:rsidP="007C19B2">
      <w:pPr>
        <w:spacing w:before="0"/>
        <w:ind w:left="284" w:hanging="284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- </w:t>
      </w:r>
      <w:r w:rsidR="007C19B2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>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14:paraId="1AF60F1A" w14:textId="6D5DF3A0" w:rsidR="009262CD" w:rsidRPr="009262CD" w:rsidRDefault="009262CD" w:rsidP="007C19B2">
      <w:pPr>
        <w:spacing w:before="0"/>
        <w:ind w:left="284" w:hanging="284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- </w:t>
      </w:r>
      <w:r w:rsidR="007C19B2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>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14:paraId="6CAE0879" w14:textId="48582A40" w:rsidR="009262CD" w:rsidRPr="009262CD" w:rsidRDefault="009262CD" w:rsidP="007C19B2">
      <w:pPr>
        <w:spacing w:before="0"/>
        <w:ind w:left="284" w:hanging="284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- </w:t>
      </w:r>
      <w:r w:rsidR="007C19B2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>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14:paraId="6B87F45A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6.3 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14:paraId="59B61E33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6.4 Соблюдать требования следующих локальных нормативных актов Заказчика:</w:t>
      </w:r>
    </w:p>
    <w:p w14:paraId="3AB16DF5" w14:textId="77777777" w:rsidR="009262CD" w:rsidRPr="009262CD" w:rsidRDefault="009262CD" w:rsidP="009262CD">
      <w:pPr>
        <w:spacing w:before="0"/>
        <w:ind w:right="5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lastRenderedPageBreak/>
        <w:t xml:space="preserve">- Инструкция № 1 по общим правилам охраны труда, пожарной безопасности в 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br/>
        <w:t>ООО «СОК «Атлант»;</w:t>
      </w:r>
    </w:p>
    <w:p w14:paraId="43D42B44" w14:textId="7B203066" w:rsidR="009262CD" w:rsidRPr="009262CD" w:rsidRDefault="009262CD" w:rsidP="007C19B2">
      <w:pPr>
        <w:tabs>
          <w:tab w:val="left" w:pos="284"/>
        </w:tabs>
        <w:spacing w:before="0"/>
        <w:ind w:left="284" w:right="57" w:hanging="284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-</w:t>
      </w:r>
      <w:r w:rsidR="007C19B2">
        <w:rPr>
          <w:rFonts w:ascii="Times New Roman" w:eastAsia="Calibri" w:hAnsi="Times New Roman"/>
          <w:sz w:val="23"/>
          <w:szCs w:val="23"/>
          <w:lang w:eastAsia="en-US"/>
        </w:rPr>
        <w:t xml:space="preserve"> 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 </w:t>
      </w:r>
      <w:r w:rsidR="007C19B2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>Инструкция по организации и безопасному производству ремонтных работ в</w:t>
      </w:r>
      <w:r w:rsidR="007C19B2">
        <w:rPr>
          <w:rFonts w:ascii="Times New Roman" w:eastAsia="Calibri" w:hAnsi="Times New Roman"/>
          <w:sz w:val="23"/>
          <w:szCs w:val="23"/>
          <w:lang w:eastAsia="en-US"/>
        </w:rPr>
        <w:t xml:space="preserve"> 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>ООО «СОК «Атлант»;</w:t>
      </w:r>
    </w:p>
    <w:p w14:paraId="3D8CB2AF" w14:textId="1CEDC0E7" w:rsidR="009262CD" w:rsidRPr="009262CD" w:rsidRDefault="009262CD" w:rsidP="007C19B2">
      <w:pPr>
        <w:tabs>
          <w:tab w:val="left" w:pos="284"/>
        </w:tabs>
        <w:spacing w:before="0"/>
        <w:ind w:left="284" w:right="57" w:hanging="284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-</w:t>
      </w:r>
      <w:r w:rsidR="007C19B2">
        <w:rPr>
          <w:rFonts w:ascii="Times New Roman" w:eastAsia="Calibri" w:hAnsi="Times New Roman"/>
          <w:sz w:val="23"/>
          <w:szCs w:val="23"/>
          <w:lang w:eastAsia="en-US"/>
        </w:rPr>
        <w:t xml:space="preserve"> 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 </w:t>
      </w:r>
      <w:r w:rsidR="007C19B2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>Инструкция № 39 по охране труда при работе на высоте;</w:t>
      </w:r>
    </w:p>
    <w:p w14:paraId="59AFBB64" w14:textId="680E1D88" w:rsidR="009262CD" w:rsidRPr="009262CD" w:rsidRDefault="009262CD" w:rsidP="007C19B2">
      <w:pPr>
        <w:tabs>
          <w:tab w:val="left" w:pos="284"/>
        </w:tabs>
        <w:spacing w:before="0"/>
        <w:ind w:left="284" w:right="57" w:hanging="284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- </w:t>
      </w:r>
      <w:r w:rsidR="007C19B2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>Инструкция № 22 по содержанию и применению первичных средств пожаротушения ООО «СОК «Атлант»;</w:t>
      </w:r>
    </w:p>
    <w:p w14:paraId="45B4C0AC" w14:textId="645DBCC8" w:rsidR="009262CD" w:rsidRPr="009262CD" w:rsidRDefault="009262CD" w:rsidP="007C19B2">
      <w:pPr>
        <w:tabs>
          <w:tab w:val="left" w:pos="284"/>
        </w:tabs>
        <w:spacing w:before="0"/>
        <w:ind w:left="284" w:right="57" w:hanging="284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- </w:t>
      </w:r>
      <w:r w:rsidR="007C19B2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>Инструкция № 35 по организации безопасного проведения пожароопасных работ на объектах ООО СОК «Атлант»;</w:t>
      </w:r>
    </w:p>
    <w:p w14:paraId="42505C0D" w14:textId="008FCC6B" w:rsidR="009262CD" w:rsidRPr="009262CD" w:rsidRDefault="009262CD" w:rsidP="007C19B2">
      <w:pPr>
        <w:tabs>
          <w:tab w:val="left" w:pos="284"/>
        </w:tabs>
        <w:spacing w:before="0"/>
        <w:ind w:left="284" w:right="57" w:hanging="284"/>
        <w:jc w:val="both"/>
        <w:rPr>
          <w:rFonts w:ascii="Times New Roman" w:eastAsia="Calibri" w:hAnsi="Times New Roman"/>
          <w:sz w:val="23"/>
          <w:szCs w:val="23"/>
          <w:u w:val="single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-  </w:t>
      </w:r>
      <w:r w:rsidR="007C19B2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>План №43 эвакуации людей на случай пожара;</w:t>
      </w:r>
    </w:p>
    <w:p w14:paraId="1FE84933" w14:textId="27A1C877" w:rsidR="009262CD" w:rsidRPr="009262CD" w:rsidRDefault="009262CD" w:rsidP="007C19B2">
      <w:pPr>
        <w:tabs>
          <w:tab w:val="left" w:pos="284"/>
        </w:tabs>
        <w:spacing w:before="0"/>
        <w:ind w:left="284" w:right="57" w:hanging="284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- </w:t>
      </w:r>
      <w:r w:rsidR="007C19B2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>Положение № 10 о пропускном и внутриобъектовом режимах в ООО «СОК «Атлант»</w:t>
      </w:r>
    </w:p>
    <w:p w14:paraId="2D4CE147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6.5 Исключить появление работников ПОДРЯДЧИКА и привлеченных им третьих лиц на территории Заказчика в состоянии алкогольного, наркотического или иного токсического опьянения.</w:t>
      </w:r>
    </w:p>
    <w:p w14:paraId="796B19A9" w14:textId="77777777" w:rsidR="009262CD" w:rsidRPr="009262CD" w:rsidRDefault="009262CD" w:rsidP="009262CD">
      <w:pPr>
        <w:spacing w:before="0"/>
        <w:ind w:firstLine="567"/>
        <w:rPr>
          <w:rFonts w:ascii="Times New Roman" w:hAnsi="Times New Roman"/>
          <w:sz w:val="23"/>
          <w:szCs w:val="23"/>
        </w:rPr>
      </w:pPr>
      <w:r w:rsidRPr="009262CD">
        <w:rPr>
          <w:rFonts w:ascii="Times New Roman" w:hAnsi="Times New Roman"/>
          <w:sz w:val="23"/>
          <w:szCs w:val="23"/>
        </w:rPr>
        <w:t xml:space="preserve">6.6 Названные в </w:t>
      </w:r>
      <w:proofErr w:type="spellStart"/>
      <w:r w:rsidRPr="009262CD">
        <w:rPr>
          <w:rFonts w:ascii="Times New Roman" w:hAnsi="Times New Roman"/>
          <w:sz w:val="23"/>
          <w:szCs w:val="23"/>
        </w:rPr>
        <w:t>п.п</w:t>
      </w:r>
      <w:proofErr w:type="spellEnd"/>
      <w:r w:rsidRPr="009262CD">
        <w:rPr>
          <w:rFonts w:ascii="Times New Roman" w:hAnsi="Times New Roman"/>
          <w:sz w:val="23"/>
          <w:szCs w:val="23"/>
        </w:rPr>
        <w:t>. 6.4 локальные акты Подрядчик на момент подписания настоящего договора получил и с ними ознакомлен.</w:t>
      </w:r>
    </w:p>
    <w:p w14:paraId="1CC4636E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6.7.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 Обеспечить своевременный инструктаж и обучение своих работников и работников субподрядчиков безопасным, безаварийным методам работы.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14:paraId="35273054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6.8 Обеспечить безопасность дорожного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контроль за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14:paraId="3B75D74A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6.9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14:paraId="32D10461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6.10 В случае привлечения Подрядчиком для выполнения работ по договору третьих лиц заключаемые с ними договоры должны содержать условия, предусмотренные настоящим разделом договора.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14:paraId="17A1D68E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6.11.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14:paraId="36B0CCD8" w14:textId="18BF6E00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6.12 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r w:rsidR="00920269" w:rsidRPr="009262CD">
        <w:rPr>
          <w:rFonts w:ascii="Times New Roman" w:eastAsia="Calibri" w:hAnsi="Times New Roman"/>
          <w:sz w:val="23"/>
          <w:szCs w:val="23"/>
          <w:lang w:eastAsia="en-US"/>
        </w:rPr>
        <w:t>договором либо локальными актами Заказчика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>.</w:t>
      </w:r>
    </w:p>
    <w:p w14:paraId="37AF4A58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6.13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</w:t>
      </w:r>
    </w:p>
    <w:p w14:paraId="5AC3DD92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6.14 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14:paraId="27180E72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lastRenderedPageBreak/>
        <w:t>6.15 ПОДРЯДЧИК обязуется по окончании работ обеспечить восстановление нарушенных покрытий и зелёных насаждений либо оплатить ЗАКАЗЧИКУ стоимость указанных работ согласно счёту, выставленного ЗАКАЗЧИКОМ ПОДРЯДЧИКУ.</w:t>
      </w:r>
    </w:p>
    <w:p w14:paraId="60EEEE2C" w14:textId="02EBB77E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6.16 ПОДРЯДЧИК обязан приложить к договору копии следующих документов:</w:t>
      </w:r>
    </w:p>
    <w:p w14:paraId="4934081E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14:paraId="6C284395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- аттестации ответственных лиц в области промышленной безопасности.</w:t>
      </w:r>
    </w:p>
    <w:p w14:paraId="5FB59F6A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6.17 ПОДРЯДЧИК обязан работать по сметам, составленным с использованием либо только локально-ресурсного, либо только базисно-индексного метода.</w:t>
      </w:r>
    </w:p>
    <w:p w14:paraId="55B1A21D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6.18 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14:paraId="1AA50F00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6.19 Подрядчик возмещает все убытки, причинённые ЗАКАЗЧИКУ в связи с производством работ по данному договору.</w:t>
      </w:r>
    </w:p>
    <w:p w14:paraId="493D2C05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6.20 ПОДРЯДЧИК обязан оплатить услуги ЗАКАЗЧИКА (электроэнергия, связь, подача воды, пара, вывоз мусора, предоставление транспорта, аренда, штрафы и др.) не позднее 20 числа месяца, следующего за месяцем оказания услуг.</w:t>
      </w:r>
    </w:p>
    <w:p w14:paraId="4ACE9E6C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6.21 С момента передачи ЗАКАЗЧИКОМ оборудования и материалов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14:paraId="73A07092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6.22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14:paraId="6D0B7AFC" w14:textId="77777777" w:rsidR="009262CD" w:rsidRPr="009262CD" w:rsidRDefault="009262CD" w:rsidP="009262CD">
      <w:pPr>
        <w:widowControl w:val="0"/>
        <w:autoSpaceDE w:val="0"/>
        <w:autoSpaceDN w:val="0"/>
        <w:adjustRightInd w:val="0"/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6.23 В случае нарушения предусмотренного пунктом 6.22.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14:paraId="6C7A0FC1" w14:textId="77777777" w:rsidR="009262CD" w:rsidRPr="009262CD" w:rsidRDefault="009262CD" w:rsidP="00920269">
      <w:pPr>
        <w:numPr>
          <w:ilvl w:val="0"/>
          <w:numId w:val="19"/>
        </w:numPr>
        <w:tabs>
          <w:tab w:val="left" w:pos="284"/>
        </w:tabs>
        <w:suppressAutoHyphens/>
        <w:spacing w:after="120" w:line="276" w:lineRule="auto"/>
        <w:ind w:left="0"/>
        <w:jc w:val="center"/>
        <w:rPr>
          <w:rFonts w:ascii="Times New Roman" w:eastAsia="Calibri" w:hAnsi="Times New Roman"/>
          <w:b/>
          <w:bCs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b/>
          <w:bCs/>
          <w:sz w:val="23"/>
          <w:szCs w:val="23"/>
          <w:lang w:eastAsia="en-US"/>
        </w:rPr>
        <w:t>Права и обязанности Заказчика. Порядок приемки работ</w:t>
      </w:r>
    </w:p>
    <w:p w14:paraId="21BB42D8" w14:textId="77777777" w:rsidR="009262CD" w:rsidRPr="009262CD" w:rsidRDefault="009262CD" w:rsidP="00920269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7.1 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14:paraId="28002951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7.2 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14:paraId="293DE1E4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7.3 Заказчик вправе в любое время осуществлять контроль за соблюдением Подрядчиком и привлеченными им субподрядчиками положений раздела 6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14:paraId="460FBD06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7.4 Подрядчик представляет Заказчику документацию на выполненные объемы работ по договору, акт приемки выполненных работ по форме КС-2, справку по форме КС-3</w:t>
      </w:r>
      <w:r w:rsidRPr="009262CD">
        <w:rPr>
          <w:rFonts w:ascii="Times New Roman" w:eastAsia="Calibri" w:hAnsi="Times New Roman"/>
          <w:color w:val="000000"/>
          <w:sz w:val="23"/>
          <w:szCs w:val="23"/>
          <w:lang w:eastAsia="en-US"/>
        </w:rPr>
        <w:t>.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 </w:t>
      </w:r>
    </w:p>
    <w:p w14:paraId="64D356CF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7.5. 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14:paraId="1AB635EB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lastRenderedPageBreak/>
        <w:t>7.6. Обязательства по договору (приложению к договору) считаются выполненными Подрядчиком после выполнения Подрядчиком всех предусмотренных договором (приложением к договору) работ и передаче Заказчику всех предусмотренных договором документов (в частности, документов, предусмотренных пунктом 5.4.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сторонами,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</w:p>
    <w:p w14:paraId="5B3F2F5E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7.7. Если Подрядчик не передал Заказчику предусмотренные договором документы (в частности, документы, предусмотренные пунктом 5.4.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14:paraId="22090F6D" w14:textId="77777777" w:rsidR="009262CD" w:rsidRPr="009262CD" w:rsidRDefault="009262CD" w:rsidP="00920269">
      <w:pPr>
        <w:numPr>
          <w:ilvl w:val="0"/>
          <w:numId w:val="19"/>
        </w:numPr>
        <w:tabs>
          <w:tab w:val="left" w:pos="284"/>
        </w:tabs>
        <w:suppressAutoHyphens/>
        <w:spacing w:after="120" w:line="276" w:lineRule="auto"/>
        <w:ind w:left="0"/>
        <w:jc w:val="center"/>
        <w:rPr>
          <w:rFonts w:ascii="Times New Roman" w:eastAsia="Calibri" w:hAnsi="Times New Roman"/>
          <w:b/>
          <w:bCs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b/>
          <w:bCs/>
          <w:sz w:val="23"/>
          <w:szCs w:val="23"/>
          <w:lang w:eastAsia="en-US"/>
        </w:rPr>
        <w:t>Гарантийные обязательства</w:t>
      </w:r>
    </w:p>
    <w:p w14:paraId="50A1A01D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color w:val="000000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color w:val="000000"/>
          <w:sz w:val="23"/>
          <w:szCs w:val="23"/>
          <w:lang w:eastAsia="en-US"/>
        </w:rPr>
        <w:t>8.1. Подрядчик обязуется выполнить работы качественно и гарантирует возможность 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14:paraId="6388585E" w14:textId="74982CBE" w:rsidR="009262CD" w:rsidRPr="009262CD" w:rsidRDefault="009262CD" w:rsidP="009262CD">
      <w:pPr>
        <w:autoSpaceDE w:val="0"/>
        <w:autoSpaceDN w:val="0"/>
        <w:adjustRightInd w:val="0"/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color w:val="000000"/>
          <w:sz w:val="23"/>
          <w:szCs w:val="23"/>
          <w:lang w:eastAsia="en-US"/>
        </w:rPr>
        <w:t xml:space="preserve">8.2. 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Гарантийный срок на выполненные работы устанавливается с момента ввода объекта в эксплуатацию и составляет </w:t>
      </w:r>
      <w:r w:rsidR="00B41835">
        <w:rPr>
          <w:rFonts w:ascii="Times New Roman" w:eastAsia="Calibri" w:hAnsi="Times New Roman"/>
          <w:sz w:val="23"/>
          <w:szCs w:val="23"/>
          <w:lang w:eastAsia="en-US"/>
        </w:rPr>
        <w:t>3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 года. Гарантийный срок на поставленные Подрядчиком материалы и оборудование определяется в соответствии со сроками, установленными в паспорте (сертификате) качества, технических условиях, технических проектах, но не менее </w:t>
      </w:r>
      <w:r w:rsidR="00B41835">
        <w:rPr>
          <w:rFonts w:ascii="Times New Roman" w:eastAsia="Calibri" w:hAnsi="Times New Roman"/>
          <w:sz w:val="23"/>
          <w:szCs w:val="23"/>
          <w:lang w:eastAsia="en-US"/>
        </w:rPr>
        <w:t>3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 лет.</w:t>
      </w:r>
    </w:p>
    <w:p w14:paraId="00B2F434" w14:textId="20E22D0B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color w:val="000000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color w:val="000000"/>
          <w:sz w:val="23"/>
          <w:szCs w:val="23"/>
          <w:lang w:eastAsia="en-US"/>
        </w:rPr>
        <w:t xml:space="preserve">8.3.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</w:t>
      </w:r>
      <w:r w:rsidR="00B41835" w:rsidRPr="009262CD">
        <w:rPr>
          <w:rFonts w:ascii="Times New Roman" w:eastAsia="Calibri" w:hAnsi="Times New Roman"/>
          <w:color w:val="000000"/>
          <w:sz w:val="23"/>
          <w:szCs w:val="23"/>
          <w:lang w:eastAsia="en-US"/>
        </w:rPr>
        <w:t>срок устранить</w:t>
      </w:r>
      <w:r w:rsidRPr="009262CD">
        <w:rPr>
          <w:rFonts w:ascii="Times New Roman" w:eastAsia="Calibri" w:hAnsi="Times New Roman"/>
          <w:color w:val="000000"/>
          <w:sz w:val="23"/>
          <w:szCs w:val="23"/>
          <w:lang w:eastAsia="en-US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14:paraId="6C4F3180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color w:val="000000"/>
          <w:sz w:val="23"/>
          <w:szCs w:val="23"/>
          <w:lang w:eastAsia="en-US"/>
        </w:rPr>
        <w:t>8.4. 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10-дневный срок со дня получения письменного требования Заказчика.</w:t>
      </w:r>
    </w:p>
    <w:p w14:paraId="352AE7B3" w14:textId="77777777" w:rsidR="009262CD" w:rsidRPr="009262CD" w:rsidRDefault="009262CD" w:rsidP="00920269">
      <w:pPr>
        <w:numPr>
          <w:ilvl w:val="0"/>
          <w:numId w:val="19"/>
        </w:numPr>
        <w:tabs>
          <w:tab w:val="left" w:pos="284"/>
        </w:tabs>
        <w:suppressAutoHyphens/>
        <w:spacing w:after="120" w:line="276" w:lineRule="auto"/>
        <w:ind w:left="0"/>
        <w:jc w:val="center"/>
        <w:rPr>
          <w:rFonts w:ascii="Times New Roman" w:eastAsia="Calibri" w:hAnsi="Times New Roman"/>
          <w:b/>
          <w:bCs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b/>
          <w:bCs/>
          <w:sz w:val="23"/>
          <w:szCs w:val="23"/>
          <w:lang w:eastAsia="en-US"/>
        </w:rPr>
        <w:t>Ответственность сторон</w:t>
      </w:r>
    </w:p>
    <w:p w14:paraId="4A078822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9.1 В случае несвоевременного выполнения Подрядчиком работ (этапов работ) по договору он уплачивает Заказчику неустойку в размере 0,1% от стоимости невыполненных работ за каждый день просрочки.</w:t>
      </w:r>
    </w:p>
    <w:p w14:paraId="1DFE4C7B" w14:textId="77777777" w:rsidR="009262CD" w:rsidRPr="009262CD" w:rsidRDefault="009262CD" w:rsidP="009262CD">
      <w:pPr>
        <w:suppressAutoHyphens/>
        <w:spacing w:before="0"/>
        <w:ind w:firstLine="567"/>
        <w:jc w:val="both"/>
        <w:rPr>
          <w:rFonts w:ascii="Times New Roman" w:hAnsi="Times New Roman"/>
          <w:sz w:val="23"/>
          <w:szCs w:val="23"/>
          <w:lang w:eastAsia="ar-SA"/>
        </w:rPr>
      </w:pPr>
      <w:r w:rsidRPr="009262CD">
        <w:rPr>
          <w:rFonts w:ascii="Times New Roman" w:hAnsi="Times New Roman"/>
          <w:sz w:val="23"/>
          <w:szCs w:val="23"/>
          <w:lang w:eastAsia="ar-SA"/>
        </w:rPr>
        <w:t>9.2. 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настоящему договору, указанной в п.3.1 договора.</w:t>
      </w:r>
    </w:p>
    <w:p w14:paraId="3FC8D324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9.3 В случае неполного или некачественного выполнения работ по договору, в результате чего:</w:t>
      </w:r>
    </w:p>
    <w:p w14:paraId="1658D85C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- либо часть работ выполнялась или переделывалась Подрядчиком или иным лицом после сдачи результата работ Заказчику,</w:t>
      </w:r>
    </w:p>
    <w:p w14:paraId="6970F173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- либо имел место простой или останов объекта ремонта, или авария, или инцидент, или производственная неполадка,</w:t>
      </w:r>
    </w:p>
    <w:p w14:paraId="2CEBB32D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Подрядчик уплачивает Заказчику неустойку в размере 0,1 % от стоимости работ по соответствующему приложению к договору, но не менее 1 000 руб. в день за каждый день выполнения таких работ и/или за каждый полный или неполный день простоя или остановки объекта ремонта, а всего (независимо от количества таких дней) не менее 5 000 руб.</w:t>
      </w:r>
    </w:p>
    <w:p w14:paraId="69459C7D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lastRenderedPageBreak/>
        <w:t>9.4 Подрядчик уплачивает предусмотренные настоящим разделом неустойки не позднее 5 рабочих дней с даты получения требования Заказчика.</w:t>
      </w:r>
    </w:p>
    <w:p w14:paraId="2E914AC4" w14:textId="5E965B27" w:rsidR="009262CD" w:rsidRPr="009262CD" w:rsidRDefault="009262CD" w:rsidP="00920269">
      <w:pPr>
        <w:numPr>
          <w:ilvl w:val="0"/>
          <w:numId w:val="19"/>
        </w:numPr>
        <w:tabs>
          <w:tab w:val="clear" w:pos="1778"/>
          <w:tab w:val="num" w:pos="0"/>
          <w:tab w:val="left" w:pos="284"/>
          <w:tab w:val="num" w:pos="426"/>
        </w:tabs>
        <w:suppressAutoHyphens/>
        <w:spacing w:before="240" w:after="200" w:line="276" w:lineRule="auto"/>
        <w:ind w:left="0"/>
        <w:jc w:val="center"/>
        <w:rPr>
          <w:rFonts w:ascii="Times New Roman" w:eastAsia="Calibri" w:hAnsi="Times New Roman"/>
          <w:b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b/>
          <w:bCs/>
          <w:sz w:val="23"/>
          <w:szCs w:val="23"/>
          <w:lang w:eastAsia="en-US"/>
        </w:rPr>
        <w:t>Расторжение договора</w:t>
      </w:r>
    </w:p>
    <w:p w14:paraId="16EE1580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10.1 Несоблюдение Подрядчиком или привлеченными им субподрядчиками требований </w:t>
      </w:r>
      <w:r w:rsidRPr="009262CD">
        <w:rPr>
          <w:rFonts w:ascii="Times New Roman" w:eastAsia="Calibri" w:hAnsi="Times New Roman"/>
          <w:iCs/>
          <w:sz w:val="23"/>
          <w:szCs w:val="23"/>
          <w:lang w:eastAsia="en-US"/>
        </w:rPr>
        <w:t>п.п.6.1-6.5 договора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</w:t>
      </w:r>
    </w:p>
    <w:p w14:paraId="46BB903D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10.2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14:paraId="24994B9A" w14:textId="77777777" w:rsidR="009262CD" w:rsidRPr="009262CD" w:rsidRDefault="009262CD" w:rsidP="00920269">
      <w:pPr>
        <w:numPr>
          <w:ilvl w:val="0"/>
          <w:numId w:val="9"/>
        </w:numPr>
        <w:tabs>
          <w:tab w:val="clear" w:pos="794"/>
          <w:tab w:val="num" w:pos="284"/>
        </w:tabs>
        <w:spacing w:before="0"/>
        <w:ind w:left="284" w:hanging="284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Задержки Подрядчиком начала работ более чем на 10 дней по причинам, не зависящим от Заказчика;</w:t>
      </w:r>
    </w:p>
    <w:p w14:paraId="27F62BD0" w14:textId="77777777" w:rsidR="009262CD" w:rsidRPr="009262CD" w:rsidRDefault="009262CD" w:rsidP="00920269">
      <w:pPr>
        <w:numPr>
          <w:ilvl w:val="0"/>
          <w:numId w:val="9"/>
        </w:numPr>
        <w:tabs>
          <w:tab w:val="clear" w:pos="794"/>
          <w:tab w:val="num" w:pos="284"/>
        </w:tabs>
        <w:spacing w:before="0"/>
        <w:ind w:left="284" w:hanging="284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Приостановки работ по причинам, не зависящим от Заказчика, более чем на 10 дней;</w:t>
      </w:r>
    </w:p>
    <w:p w14:paraId="29FB8E60" w14:textId="77777777" w:rsidR="009262CD" w:rsidRPr="009262CD" w:rsidRDefault="009262CD" w:rsidP="00920269">
      <w:pPr>
        <w:numPr>
          <w:ilvl w:val="0"/>
          <w:numId w:val="9"/>
        </w:numPr>
        <w:tabs>
          <w:tab w:val="clear" w:pos="794"/>
          <w:tab w:val="num" w:pos="284"/>
        </w:tabs>
        <w:spacing w:before="0"/>
        <w:ind w:left="284" w:hanging="284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Нарушения Подрядчиком сроков выполнения работ более чем на 10 дней;</w:t>
      </w:r>
    </w:p>
    <w:p w14:paraId="3291BB1D" w14:textId="77777777" w:rsidR="009262CD" w:rsidRPr="009262CD" w:rsidRDefault="009262CD" w:rsidP="00920269">
      <w:pPr>
        <w:numPr>
          <w:ilvl w:val="0"/>
          <w:numId w:val="9"/>
        </w:numPr>
        <w:tabs>
          <w:tab w:val="clear" w:pos="794"/>
          <w:tab w:val="num" w:pos="284"/>
        </w:tabs>
        <w:spacing w:before="0"/>
        <w:ind w:left="284" w:hanging="284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14:paraId="1BC410E4" w14:textId="77777777" w:rsidR="009262CD" w:rsidRPr="009262CD" w:rsidRDefault="009262CD" w:rsidP="00920269">
      <w:pPr>
        <w:numPr>
          <w:ilvl w:val="0"/>
          <w:numId w:val="9"/>
        </w:numPr>
        <w:tabs>
          <w:tab w:val="clear" w:pos="794"/>
          <w:tab w:val="num" w:pos="284"/>
        </w:tabs>
        <w:spacing w:before="0"/>
        <w:ind w:left="284" w:hanging="284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14:paraId="4BC8CE00" w14:textId="77777777" w:rsidR="009262CD" w:rsidRPr="009262CD" w:rsidRDefault="009262CD" w:rsidP="00920269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10.3 В случае расторжения договора по основаниям, предусмотренным п.п.10.1-10.2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14:paraId="7193A14D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10.4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14:paraId="479FF5DE" w14:textId="77777777" w:rsidR="009262CD" w:rsidRPr="009262CD" w:rsidRDefault="009262CD" w:rsidP="00714E45">
      <w:pPr>
        <w:numPr>
          <w:ilvl w:val="0"/>
          <w:numId w:val="19"/>
        </w:numPr>
        <w:tabs>
          <w:tab w:val="clear" w:pos="1778"/>
          <w:tab w:val="num" w:pos="0"/>
          <w:tab w:val="left" w:pos="284"/>
          <w:tab w:val="num" w:pos="426"/>
        </w:tabs>
        <w:suppressAutoHyphens/>
        <w:spacing w:before="0" w:after="200" w:line="276" w:lineRule="auto"/>
        <w:ind w:left="0"/>
        <w:jc w:val="center"/>
        <w:rPr>
          <w:rFonts w:ascii="Times New Roman" w:eastAsia="Calibri" w:hAnsi="Times New Roman"/>
          <w:b/>
          <w:bCs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b/>
          <w:bCs/>
          <w:sz w:val="23"/>
          <w:szCs w:val="23"/>
          <w:lang w:eastAsia="en-US"/>
        </w:rPr>
        <w:t>Прочие условия</w:t>
      </w:r>
    </w:p>
    <w:p w14:paraId="5EA818E4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11.1 Изменения и дополнения настоящего договора могут производиться только в письменной форме по согласованию сторон.</w:t>
      </w:r>
    </w:p>
    <w:p w14:paraId="71CFDB76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11.2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14:paraId="4E2328A4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11.3 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14:paraId="35DAEF46" w14:textId="77777777" w:rsidR="009262CD" w:rsidRPr="009262CD" w:rsidRDefault="009262CD" w:rsidP="009262CD">
      <w:pPr>
        <w:suppressAutoHyphens/>
        <w:spacing w:before="0"/>
        <w:ind w:firstLine="567"/>
        <w:jc w:val="both"/>
        <w:rPr>
          <w:rFonts w:ascii="Times New Roman" w:hAnsi="Times New Roman"/>
          <w:sz w:val="23"/>
          <w:szCs w:val="23"/>
          <w:lang w:eastAsia="ar-SA"/>
        </w:rPr>
      </w:pPr>
      <w:r w:rsidRPr="009262CD">
        <w:rPr>
          <w:rFonts w:ascii="Times New Roman" w:hAnsi="Times New Roman"/>
          <w:sz w:val="23"/>
          <w:szCs w:val="23"/>
          <w:lang w:eastAsia="ar-SA"/>
        </w:rPr>
        <w:t>11.4 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14:paraId="2B1A2626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14:paraId="253651DA" w14:textId="77777777" w:rsidR="009262CD" w:rsidRPr="009262CD" w:rsidRDefault="009262CD" w:rsidP="009262CD">
      <w:pPr>
        <w:spacing w:before="0"/>
        <w:ind w:right="125"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11.5 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7.6. договора.</w:t>
      </w:r>
    </w:p>
    <w:p w14:paraId="2FEEEE10" w14:textId="77777777" w:rsidR="009262CD" w:rsidRPr="009262CD" w:rsidRDefault="009262CD" w:rsidP="009262CD">
      <w:pPr>
        <w:spacing w:before="0"/>
        <w:ind w:right="125"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11.6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14:paraId="7C2FBBCB" w14:textId="178261DD" w:rsidR="009262CD" w:rsidRPr="009262CD" w:rsidRDefault="009262CD" w:rsidP="009262CD">
      <w:pPr>
        <w:spacing w:before="0"/>
        <w:ind w:right="125" w:firstLine="708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lastRenderedPageBreak/>
        <w:t xml:space="preserve">коммерческий подкуп, а также действия, нарушающие требования законодательства о противодействии </w:t>
      </w:r>
      <w:r w:rsidR="00D14774" w:rsidRPr="009262CD">
        <w:rPr>
          <w:rFonts w:ascii="Times New Roman" w:eastAsia="Calibri" w:hAnsi="Times New Roman"/>
          <w:sz w:val="23"/>
          <w:szCs w:val="23"/>
          <w:lang w:eastAsia="en-US"/>
        </w:rPr>
        <w:t>легализации (отмыванию) доходов, полученных преступным путём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>.</w:t>
      </w:r>
    </w:p>
    <w:p w14:paraId="4E444EBC" w14:textId="77777777" w:rsidR="009262CD" w:rsidRPr="009262CD" w:rsidRDefault="009262CD" w:rsidP="009262CD">
      <w:pPr>
        <w:spacing w:before="0"/>
        <w:ind w:right="125" w:firstLine="720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14:paraId="2D8D6308" w14:textId="77777777" w:rsidR="009262CD" w:rsidRPr="009262CD" w:rsidRDefault="009262CD" w:rsidP="009262CD">
      <w:pPr>
        <w:spacing w:before="0"/>
        <w:ind w:right="125" w:firstLine="720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14:paraId="241CF07E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14:paraId="0542C94D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color w:val="FF0000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11.7 При закрытии договора в 30-дневный срок Стороны составляют двусторонний акт сверки.</w:t>
      </w:r>
    </w:p>
    <w:p w14:paraId="6E3132F0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11.8 При изменении банковских и почтовых реквизитов Стороны обязаны незамедлительно информировать об этом друг друга.</w:t>
      </w:r>
    </w:p>
    <w:p w14:paraId="707C0238" w14:textId="77777777" w:rsidR="009262CD" w:rsidRPr="009262CD" w:rsidRDefault="009262CD" w:rsidP="009262CD">
      <w:pPr>
        <w:spacing w:before="0"/>
        <w:ind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11.9 Настоящий договор вступает в силу с момента его подписания и действует до выполнения сторонами принятых на себя обязательств.</w:t>
      </w:r>
    </w:p>
    <w:p w14:paraId="606E00DF" w14:textId="77777777" w:rsidR="009262CD" w:rsidRPr="009262CD" w:rsidRDefault="009262CD" w:rsidP="00D14774">
      <w:pPr>
        <w:numPr>
          <w:ilvl w:val="0"/>
          <w:numId w:val="19"/>
        </w:numPr>
        <w:tabs>
          <w:tab w:val="clear" w:pos="1778"/>
          <w:tab w:val="num" w:pos="0"/>
          <w:tab w:val="left" w:pos="284"/>
          <w:tab w:val="num" w:pos="426"/>
        </w:tabs>
        <w:suppressAutoHyphens/>
        <w:spacing w:after="120" w:line="276" w:lineRule="auto"/>
        <w:ind w:left="0"/>
        <w:jc w:val="center"/>
        <w:rPr>
          <w:rFonts w:ascii="Times New Roman" w:eastAsia="Calibri" w:hAnsi="Times New Roman"/>
          <w:b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b/>
          <w:sz w:val="23"/>
          <w:szCs w:val="23"/>
          <w:lang w:eastAsia="en-US"/>
        </w:rPr>
        <w:t>Адреса и реквизиты сторон</w:t>
      </w:r>
    </w:p>
    <w:p w14:paraId="772465D1" w14:textId="77777777" w:rsidR="009262CD" w:rsidRPr="009262CD" w:rsidRDefault="009262CD" w:rsidP="009262CD">
      <w:pPr>
        <w:tabs>
          <w:tab w:val="left" w:pos="284"/>
        </w:tabs>
        <w:suppressAutoHyphens/>
        <w:spacing w:before="0"/>
        <w:jc w:val="center"/>
        <w:rPr>
          <w:rFonts w:ascii="Times New Roman" w:eastAsia="Calibri" w:hAnsi="Times New Roman"/>
          <w:b/>
          <w:sz w:val="23"/>
          <w:szCs w:val="23"/>
          <w:lang w:eastAsia="en-US"/>
        </w:rPr>
      </w:pPr>
    </w:p>
    <w:p w14:paraId="4A62F7F7" w14:textId="77777777" w:rsidR="009262CD" w:rsidRPr="009262CD" w:rsidRDefault="009262CD" w:rsidP="00D14774">
      <w:pPr>
        <w:spacing w:before="0"/>
        <w:jc w:val="center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b/>
          <w:sz w:val="23"/>
          <w:szCs w:val="23"/>
          <w:lang w:eastAsia="en-US"/>
        </w:rPr>
        <w:t>ЗАКАЗЧИК</w:t>
      </w:r>
      <w:r w:rsidRPr="009262CD">
        <w:rPr>
          <w:rFonts w:ascii="Times New Roman" w:eastAsia="Calibri" w:hAnsi="Times New Roman"/>
          <w:b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b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b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b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b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b/>
          <w:sz w:val="23"/>
          <w:szCs w:val="23"/>
          <w:lang w:eastAsia="en-US"/>
        </w:rPr>
        <w:tab/>
        <w:t>ПОДРЯДЧИК</w:t>
      </w:r>
    </w:p>
    <w:p w14:paraId="51CF8E14" w14:textId="668A3262" w:rsidR="009262CD" w:rsidRPr="009262CD" w:rsidRDefault="009262CD" w:rsidP="00D14774">
      <w:pPr>
        <w:spacing w:before="0"/>
        <w:jc w:val="center"/>
        <w:rPr>
          <w:rFonts w:ascii="Times New Roman" w:eastAsia="Calibri" w:hAnsi="Times New Roman"/>
          <w:b/>
          <w:sz w:val="23"/>
          <w:szCs w:val="23"/>
          <w:lang w:eastAsia="en-US"/>
        </w:rPr>
      </w:pPr>
    </w:p>
    <w:tbl>
      <w:tblPr>
        <w:tblpPr w:leftFromText="180" w:rightFromText="180" w:vertAnchor="text" w:horzAnchor="margin" w:tblpY="-39"/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4714"/>
      </w:tblGrid>
      <w:tr w:rsidR="009262CD" w:rsidRPr="009262CD" w14:paraId="69076A10" w14:textId="77777777" w:rsidTr="000D169A">
        <w:trPr>
          <w:trHeight w:val="360"/>
        </w:trPr>
        <w:tc>
          <w:tcPr>
            <w:tcW w:w="5070" w:type="dxa"/>
          </w:tcPr>
          <w:p w14:paraId="228A7CD2" w14:textId="5EBBCB1E" w:rsidR="009262CD" w:rsidRPr="009262CD" w:rsidRDefault="009262CD" w:rsidP="00D14774">
            <w:pPr>
              <w:snapToGrid w:val="0"/>
              <w:spacing w:before="0"/>
              <w:jc w:val="center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  <w:r w:rsidRPr="009262CD">
              <w:rPr>
                <w:rFonts w:ascii="Times New Roman" w:eastAsia="Calibri" w:hAnsi="Times New Roman"/>
                <w:b/>
                <w:szCs w:val="22"/>
                <w:lang w:eastAsia="en-US"/>
              </w:rPr>
              <w:t>ООО «СОК «Атлант»</w:t>
            </w:r>
          </w:p>
        </w:tc>
        <w:tc>
          <w:tcPr>
            <w:tcW w:w="4714" w:type="dxa"/>
          </w:tcPr>
          <w:p w14:paraId="35E338D1" w14:textId="77777777" w:rsidR="009262CD" w:rsidRPr="009262CD" w:rsidRDefault="009262CD" w:rsidP="00D14774">
            <w:pPr>
              <w:snapToGrid w:val="0"/>
              <w:spacing w:before="0"/>
              <w:jc w:val="center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</w:tbl>
    <w:tbl>
      <w:tblPr>
        <w:tblpPr w:leftFromText="180" w:rightFromText="180" w:vertAnchor="text" w:horzAnchor="margin" w:tblpY="35"/>
        <w:tblW w:w="0" w:type="auto"/>
        <w:tblLayout w:type="fixed"/>
        <w:tblLook w:val="0000" w:firstRow="0" w:lastRow="0" w:firstColumn="0" w:lastColumn="0" w:noHBand="0" w:noVBand="0"/>
      </w:tblPr>
      <w:tblGrid>
        <w:gridCol w:w="5103"/>
        <w:gridCol w:w="4644"/>
      </w:tblGrid>
      <w:tr w:rsidR="009262CD" w:rsidRPr="009262CD" w14:paraId="5A873355" w14:textId="77777777" w:rsidTr="00D14774">
        <w:trPr>
          <w:trHeight w:val="180"/>
        </w:trPr>
        <w:tc>
          <w:tcPr>
            <w:tcW w:w="5103" w:type="dxa"/>
          </w:tcPr>
          <w:p w14:paraId="5C7CD43B" w14:textId="77777777" w:rsidR="009262CD" w:rsidRPr="009262CD" w:rsidRDefault="009262CD" w:rsidP="00D14774">
            <w:pPr>
              <w:suppressAutoHyphens/>
              <w:spacing w:before="0"/>
              <w:jc w:val="center"/>
              <w:rPr>
                <w:rFonts w:ascii="Times New Roman" w:hAnsi="Times New Roman"/>
                <w:b/>
                <w:sz w:val="24"/>
                <w:lang w:eastAsia="ar-SA"/>
              </w:rPr>
            </w:pPr>
            <w:r w:rsidRPr="009262CD">
              <w:rPr>
                <w:rFonts w:ascii="Times New Roman" w:hAnsi="Times New Roman"/>
                <w:b/>
                <w:sz w:val="24"/>
                <w:lang w:eastAsia="ar-SA"/>
              </w:rPr>
              <w:t>Банковские реквизиты:</w:t>
            </w:r>
          </w:p>
          <w:p w14:paraId="3BE6D544" w14:textId="77777777" w:rsidR="009262CD" w:rsidRPr="009262CD" w:rsidRDefault="009262CD" w:rsidP="009262CD">
            <w:pPr>
              <w:suppressAutoHyphens/>
              <w:spacing w:before="0"/>
              <w:jc w:val="both"/>
              <w:rPr>
                <w:rFonts w:ascii="Times New Roman" w:hAnsi="Times New Roman"/>
                <w:sz w:val="24"/>
                <w:lang w:eastAsia="ar-SA"/>
              </w:rPr>
            </w:pPr>
          </w:p>
          <w:p w14:paraId="219078E2" w14:textId="77777777" w:rsidR="009262CD" w:rsidRPr="009262CD" w:rsidRDefault="009262CD" w:rsidP="009262CD">
            <w:pPr>
              <w:spacing w:before="0"/>
              <w:ind w:left="34" w:hanging="34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9262CD">
              <w:rPr>
                <w:rFonts w:ascii="Times New Roman" w:eastAsia="Calibri" w:hAnsi="Times New Roman"/>
                <w:szCs w:val="22"/>
                <w:lang w:eastAsia="en-US"/>
              </w:rPr>
              <w:t xml:space="preserve">ИНН 7605020735 </w:t>
            </w:r>
          </w:p>
          <w:p w14:paraId="3E7A2E26" w14:textId="77777777" w:rsidR="009262CD" w:rsidRPr="009262CD" w:rsidRDefault="009262CD" w:rsidP="009262CD">
            <w:pPr>
              <w:spacing w:before="0"/>
              <w:ind w:left="-720" w:firstLine="720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9262CD">
              <w:rPr>
                <w:rFonts w:ascii="Times New Roman" w:eastAsia="Calibri" w:hAnsi="Times New Roman"/>
                <w:szCs w:val="22"/>
                <w:lang w:eastAsia="en-US"/>
              </w:rPr>
              <w:t>КПП 760401001</w:t>
            </w:r>
          </w:p>
          <w:p w14:paraId="70493C8C" w14:textId="77777777" w:rsidR="009262CD" w:rsidRPr="009262CD" w:rsidRDefault="009262CD" w:rsidP="009262CD">
            <w:pPr>
              <w:spacing w:before="0"/>
              <w:ind w:left="-720" w:firstLine="720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9262CD">
              <w:rPr>
                <w:rFonts w:ascii="Times New Roman" w:eastAsia="Calibri" w:hAnsi="Times New Roman"/>
                <w:szCs w:val="22"/>
                <w:lang w:eastAsia="en-US"/>
              </w:rPr>
              <w:t>ОГРН 1037600601840</w:t>
            </w:r>
          </w:p>
          <w:p w14:paraId="44A4B168" w14:textId="77777777" w:rsidR="009262CD" w:rsidRPr="009262CD" w:rsidRDefault="009262CD" w:rsidP="009262CD">
            <w:pPr>
              <w:spacing w:before="0"/>
              <w:ind w:left="-720" w:firstLine="720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9262CD">
              <w:rPr>
                <w:rFonts w:ascii="Times New Roman" w:eastAsia="Calibri" w:hAnsi="Times New Roman"/>
                <w:szCs w:val="22"/>
                <w:lang w:eastAsia="en-US"/>
              </w:rPr>
              <w:t>ОКПО 13931378</w:t>
            </w:r>
          </w:p>
          <w:p w14:paraId="7D36C802" w14:textId="77777777" w:rsidR="009262CD" w:rsidRPr="009262CD" w:rsidRDefault="009262CD" w:rsidP="009262CD">
            <w:pPr>
              <w:spacing w:before="0"/>
              <w:ind w:left="34" w:hanging="34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9262CD">
              <w:rPr>
                <w:rFonts w:ascii="Times New Roman" w:eastAsia="Calibri" w:hAnsi="Times New Roman"/>
                <w:szCs w:val="22"/>
                <w:lang w:eastAsia="en-US"/>
              </w:rPr>
              <w:t>Р/счет 40702810600000023059</w:t>
            </w:r>
          </w:p>
          <w:p w14:paraId="39A3DDC7" w14:textId="77777777" w:rsidR="009262CD" w:rsidRPr="009262CD" w:rsidRDefault="009262CD" w:rsidP="009262CD">
            <w:pPr>
              <w:spacing w:before="0"/>
              <w:ind w:left="-720" w:firstLine="720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9262CD">
              <w:rPr>
                <w:rFonts w:ascii="Times New Roman" w:eastAsia="Calibri" w:hAnsi="Times New Roman"/>
                <w:szCs w:val="22"/>
                <w:lang w:eastAsia="en-US"/>
              </w:rPr>
              <w:t>в АО «Райффайзенбанк» г. Москва</w:t>
            </w:r>
          </w:p>
          <w:p w14:paraId="5E7FE83E" w14:textId="77777777" w:rsidR="009262CD" w:rsidRPr="009262CD" w:rsidRDefault="009262CD" w:rsidP="009262CD">
            <w:pPr>
              <w:spacing w:before="0"/>
              <w:ind w:left="-720" w:firstLine="720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9262CD">
              <w:rPr>
                <w:rFonts w:ascii="Times New Roman" w:eastAsia="Calibri" w:hAnsi="Times New Roman"/>
                <w:szCs w:val="22"/>
                <w:lang w:eastAsia="en-US"/>
              </w:rPr>
              <w:t>К/счет 30101810200000000700</w:t>
            </w:r>
          </w:p>
          <w:p w14:paraId="6BFD8144" w14:textId="77777777" w:rsidR="009262CD" w:rsidRPr="009262CD" w:rsidRDefault="009262CD" w:rsidP="009262CD">
            <w:pPr>
              <w:spacing w:before="0"/>
              <w:ind w:left="-720" w:firstLine="720"/>
              <w:rPr>
                <w:rFonts w:ascii="Times New Roman" w:eastAsia="Calibri" w:hAnsi="Times New Roman"/>
                <w:szCs w:val="22"/>
                <w:lang w:eastAsia="en-US"/>
              </w:rPr>
            </w:pPr>
            <w:r w:rsidRPr="009262CD">
              <w:rPr>
                <w:rFonts w:ascii="Times New Roman" w:eastAsia="Calibri" w:hAnsi="Times New Roman"/>
                <w:szCs w:val="22"/>
                <w:lang w:eastAsia="en-US"/>
              </w:rPr>
              <w:t>БИК 044525700</w:t>
            </w:r>
          </w:p>
          <w:p w14:paraId="7754F95F" w14:textId="77777777" w:rsidR="009262CD" w:rsidRPr="009262CD" w:rsidRDefault="009262CD" w:rsidP="009262CD">
            <w:pPr>
              <w:spacing w:before="0" w:after="200" w:line="276" w:lineRule="auto"/>
              <w:ind w:left="-720" w:firstLine="720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4644" w:type="dxa"/>
          </w:tcPr>
          <w:p w14:paraId="11EFB277" w14:textId="52517BA9" w:rsidR="009262CD" w:rsidRPr="009262CD" w:rsidRDefault="00D14774" w:rsidP="00D14774">
            <w:pPr>
              <w:snapToGrid w:val="0"/>
              <w:spacing w:before="0" w:after="200" w:line="276" w:lineRule="auto"/>
              <w:jc w:val="center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  <w:t xml:space="preserve">    </w:t>
            </w:r>
            <w:r w:rsidR="009262CD" w:rsidRPr="009262CD"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  <w:t>Банковские реквизиты:</w:t>
            </w:r>
          </w:p>
          <w:p w14:paraId="339E49EF" w14:textId="77777777" w:rsidR="009262CD" w:rsidRPr="009262CD" w:rsidRDefault="009262CD" w:rsidP="009262CD">
            <w:pPr>
              <w:spacing w:before="0" w:after="200" w:line="276" w:lineRule="auto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</w:tc>
      </w:tr>
    </w:tbl>
    <w:p w14:paraId="0FC93819" w14:textId="77777777" w:rsidR="009262CD" w:rsidRPr="009262CD" w:rsidRDefault="009262CD" w:rsidP="009262CD">
      <w:pPr>
        <w:spacing w:before="0"/>
        <w:rPr>
          <w:rFonts w:ascii="Times New Roman" w:eastAsia="Calibri" w:hAnsi="Times New Roman"/>
          <w:b/>
          <w:sz w:val="23"/>
          <w:szCs w:val="23"/>
          <w:lang w:eastAsia="en-US"/>
        </w:rPr>
      </w:pPr>
    </w:p>
    <w:p w14:paraId="6BE8D791" w14:textId="77777777" w:rsidR="009262CD" w:rsidRPr="009262CD" w:rsidRDefault="009262CD" w:rsidP="009262CD">
      <w:pPr>
        <w:spacing w:before="0" w:after="200" w:line="276" w:lineRule="auto"/>
        <w:rPr>
          <w:rFonts w:ascii="Times New Roman" w:eastAsia="Calibri" w:hAnsi="Times New Roman"/>
          <w:sz w:val="23"/>
          <w:szCs w:val="23"/>
          <w:lang w:eastAsia="en-US"/>
        </w:rPr>
      </w:pPr>
    </w:p>
    <w:p w14:paraId="5EA2BBCD" w14:textId="77777777" w:rsidR="009262CD" w:rsidRPr="009262CD" w:rsidRDefault="009262CD" w:rsidP="009262CD">
      <w:pPr>
        <w:spacing w:before="0" w:after="200" w:line="276" w:lineRule="auto"/>
        <w:rPr>
          <w:rFonts w:ascii="Times New Roman" w:eastAsia="Calibri" w:hAnsi="Times New Roman"/>
          <w:sz w:val="23"/>
          <w:szCs w:val="23"/>
          <w:lang w:eastAsia="en-US"/>
        </w:rPr>
      </w:pPr>
    </w:p>
    <w:p w14:paraId="240B977E" w14:textId="77777777" w:rsidR="009262CD" w:rsidRPr="009262CD" w:rsidRDefault="009262CD" w:rsidP="009262CD">
      <w:pPr>
        <w:spacing w:before="0" w:after="200" w:line="276" w:lineRule="auto"/>
        <w:rPr>
          <w:rFonts w:ascii="Times New Roman" w:eastAsia="Calibri" w:hAnsi="Times New Roman"/>
          <w:sz w:val="23"/>
          <w:szCs w:val="23"/>
          <w:lang w:eastAsia="en-US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______________________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ab/>
        <w:t xml:space="preserve"> ___________________ </w:t>
      </w:r>
    </w:p>
    <w:p w14:paraId="6BBF8574" w14:textId="77777777" w:rsidR="009262CD" w:rsidRPr="009262CD" w:rsidRDefault="009262CD" w:rsidP="009262CD">
      <w:pPr>
        <w:spacing w:before="0" w:after="200" w:line="276" w:lineRule="auto"/>
        <w:rPr>
          <w:rFonts w:ascii="Times New Roman" w:hAnsi="Times New Roman"/>
          <w:sz w:val="24"/>
        </w:rPr>
      </w:pPr>
      <w:r w:rsidRPr="009262CD">
        <w:rPr>
          <w:rFonts w:ascii="Times New Roman" w:eastAsia="Calibri" w:hAnsi="Times New Roman"/>
          <w:sz w:val="23"/>
          <w:szCs w:val="23"/>
          <w:lang w:eastAsia="en-US"/>
        </w:rPr>
        <w:t>М.П.</w:t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ab/>
      </w:r>
      <w:r w:rsidRPr="009262CD">
        <w:rPr>
          <w:rFonts w:ascii="Times New Roman" w:eastAsia="Calibri" w:hAnsi="Times New Roman"/>
          <w:sz w:val="23"/>
          <w:szCs w:val="23"/>
          <w:lang w:eastAsia="en-US"/>
        </w:rPr>
        <w:tab/>
        <w:t xml:space="preserve"> М.П.</w:t>
      </w:r>
    </w:p>
    <w:p w14:paraId="6140EFEE" w14:textId="4C77680B" w:rsidR="00F20B17" w:rsidRPr="006818A1" w:rsidRDefault="00F20B17" w:rsidP="00F20B17">
      <w:pPr>
        <w:pageBreakBefore/>
        <w:spacing w:before="0" w:line="276" w:lineRule="auto"/>
        <w:jc w:val="right"/>
        <w:rPr>
          <w:rFonts w:cs="Arial"/>
          <w:b/>
          <w:bCs/>
          <w:szCs w:val="22"/>
        </w:rPr>
      </w:pPr>
      <w:r w:rsidRPr="006818A1">
        <w:rPr>
          <w:rFonts w:cs="Arial"/>
          <w:b/>
          <w:bCs/>
          <w:szCs w:val="22"/>
        </w:rPr>
        <w:lastRenderedPageBreak/>
        <w:t xml:space="preserve">Форма 4 </w:t>
      </w:r>
    </w:p>
    <w:p w14:paraId="13416D68" w14:textId="77777777" w:rsidR="00F20B17" w:rsidRPr="006818A1" w:rsidRDefault="00F20B17" w:rsidP="00F20B17">
      <w:pPr>
        <w:spacing w:before="0"/>
        <w:jc w:val="center"/>
        <w:rPr>
          <w:rFonts w:cs="Arial"/>
          <w:b/>
          <w:szCs w:val="22"/>
        </w:rPr>
      </w:pPr>
      <w:r w:rsidRPr="006818A1">
        <w:rPr>
          <w:rFonts w:cs="Arial"/>
          <w:b/>
          <w:szCs w:val="22"/>
        </w:rPr>
        <w:t>Извещение</w:t>
      </w:r>
    </w:p>
    <w:p w14:paraId="500EF07E" w14:textId="77777777" w:rsidR="00F20B17" w:rsidRPr="006818A1" w:rsidRDefault="00F20B17" w:rsidP="00F20B17">
      <w:pPr>
        <w:spacing w:before="0"/>
        <w:jc w:val="center"/>
        <w:rPr>
          <w:rFonts w:cs="Arial"/>
          <w:szCs w:val="22"/>
        </w:rPr>
      </w:pPr>
      <w:r w:rsidRPr="006818A1">
        <w:rPr>
          <w:rFonts w:cs="Arial"/>
          <w:szCs w:val="22"/>
        </w:rPr>
        <w:t>о согласии сделать Оферту</w:t>
      </w:r>
    </w:p>
    <w:p w14:paraId="682CF713" w14:textId="4D224BB4" w:rsidR="00F20B17" w:rsidRPr="006818A1" w:rsidRDefault="00F20B17" w:rsidP="00F20B17">
      <w:pPr>
        <w:contextualSpacing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 xml:space="preserve">1. Изучив условия предложения делать оферты </w:t>
      </w:r>
      <w:r w:rsidR="0018692D" w:rsidRPr="0018692D">
        <w:rPr>
          <w:rFonts w:cs="Arial"/>
          <w:szCs w:val="22"/>
        </w:rPr>
        <w:t>№</w:t>
      </w:r>
      <w:r w:rsidR="000D0A39">
        <w:rPr>
          <w:rFonts w:cs="Arial"/>
          <w:szCs w:val="22"/>
        </w:rPr>
        <w:t>270</w:t>
      </w:r>
      <w:r w:rsidR="0018692D" w:rsidRPr="0018692D">
        <w:rPr>
          <w:rFonts w:cs="Arial"/>
          <w:szCs w:val="22"/>
        </w:rPr>
        <w:t>-ДО-202</w:t>
      </w:r>
      <w:r w:rsidR="00553736">
        <w:rPr>
          <w:rFonts w:cs="Arial"/>
          <w:szCs w:val="22"/>
        </w:rPr>
        <w:t>1</w:t>
      </w:r>
      <w:r w:rsidR="0018692D" w:rsidRPr="0018692D">
        <w:rPr>
          <w:rFonts w:cs="Arial"/>
          <w:szCs w:val="22"/>
        </w:rPr>
        <w:t xml:space="preserve"> от «</w:t>
      </w:r>
      <w:r w:rsidR="000D0A39">
        <w:rPr>
          <w:rFonts w:cs="Arial"/>
          <w:szCs w:val="22"/>
        </w:rPr>
        <w:t>24</w:t>
      </w:r>
      <w:r w:rsidR="0018692D" w:rsidRPr="0018692D">
        <w:rPr>
          <w:rFonts w:cs="Arial"/>
          <w:szCs w:val="22"/>
        </w:rPr>
        <w:t xml:space="preserve">» </w:t>
      </w:r>
      <w:r w:rsidR="000D0A39">
        <w:rPr>
          <w:rFonts w:cs="Arial"/>
          <w:szCs w:val="22"/>
        </w:rPr>
        <w:t>мая</w:t>
      </w:r>
      <w:r w:rsidRPr="006818A1">
        <w:rPr>
          <w:rFonts w:cs="Arial"/>
          <w:szCs w:val="22"/>
        </w:rPr>
        <w:t xml:space="preserve"> 202</w:t>
      </w:r>
      <w:r w:rsidR="00553736">
        <w:rPr>
          <w:rFonts w:cs="Arial"/>
          <w:szCs w:val="22"/>
        </w:rPr>
        <w:t>1</w:t>
      </w:r>
      <w:r w:rsidRPr="006818A1">
        <w:rPr>
          <w:rFonts w:cs="Arial"/>
          <w:szCs w:val="22"/>
        </w:rPr>
        <w:t xml:space="preserve"> г., мы &lt;наименование организации&gt; в лице &lt;наименование должности руководителя и его Ф.И.О.&gt; сообщаем о согласии сделать оферту № &lt;исх. номер оферты, который указывается один раз и действителен до подведения итогов закупочной процедуры&gt; от &lt;дата оферты&gt;.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ООО «СОК «Атлант» компенсацию в размере 5% от суммы Оферты. При несвоевременной или неполной выплате компенсации ООО «СОК «Атлант» вправе начислить, а мы обязуемся уплатить пени в размере 0,5% от несвоевременно уплаченной суммы до момента полного погашения.</w:t>
      </w:r>
    </w:p>
    <w:p w14:paraId="200F83EC" w14:textId="711D96BB" w:rsidR="00F20B17" w:rsidRPr="006818A1" w:rsidRDefault="00F20B17" w:rsidP="00F20B17">
      <w:pPr>
        <w:contextualSpacing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 xml:space="preserve">2. Документы, предоставляемые нами в рамках предложения делать оферты </w:t>
      </w:r>
      <w:r w:rsidR="00553736" w:rsidRPr="0018692D">
        <w:rPr>
          <w:rFonts w:cs="Arial"/>
          <w:szCs w:val="22"/>
        </w:rPr>
        <w:t>№</w:t>
      </w:r>
      <w:r w:rsidR="000D0A39">
        <w:rPr>
          <w:rFonts w:cs="Arial"/>
          <w:szCs w:val="22"/>
        </w:rPr>
        <w:t>270</w:t>
      </w:r>
      <w:r w:rsidR="00553736" w:rsidRPr="0018692D">
        <w:rPr>
          <w:rFonts w:cs="Arial"/>
          <w:szCs w:val="22"/>
        </w:rPr>
        <w:t>-ДО-202</w:t>
      </w:r>
      <w:r w:rsidR="00553736">
        <w:rPr>
          <w:rFonts w:cs="Arial"/>
          <w:szCs w:val="22"/>
        </w:rPr>
        <w:t>1</w:t>
      </w:r>
      <w:r w:rsidR="00553736" w:rsidRPr="0018692D">
        <w:rPr>
          <w:rFonts w:cs="Arial"/>
          <w:szCs w:val="22"/>
        </w:rPr>
        <w:t xml:space="preserve"> от «</w:t>
      </w:r>
      <w:r w:rsidR="000D0A39">
        <w:rPr>
          <w:rFonts w:cs="Arial"/>
          <w:szCs w:val="22"/>
        </w:rPr>
        <w:t>24</w:t>
      </w:r>
      <w:r w:rsidR="00553736" w:rsidRPr="0018692D">
        <w:rPr>
          <w:rFonts w:cs="Arial"/>
          <w:szCs w:val="22"/>
        </w:rPr>
        <w:t xml:space="preserve">» </w:t>
      </w:r>
      <w:r w:rsidR="000D0A39">
        <w:rPr>
          <w:rFonts w:cs="Arial"/>
          <w:szCs w:val="22"/>
        </w:rPr>
        <w:t>мая</w:t>
      </w:r>
      <w:r w:rsidR="00553736" w:rsidRPr="006818A1">
        <w:rPr>
          <w:rFonts w:cs="Arial"/>
          <w:szCs w:val="22"/>
        </w:rPr>
        <w:t xml:space="preserve"> 202</w:t>
      </w:r>
      <w:r w:rsidR="00553736">
        <w:rPr>
          <w:rFonts w:cs="Arial"/>
          <w:szCs w:val="22"/>
        </w:rPr>
        <w:t>1</w:t>
      </w:r>
      <w:r w:rsidR="00553736" w:rsidRPr="006818A1">
        <w:rPr>
          <w:rFonts w:cs="Arial"/>
          <w:szCs w:val="22"/>
        </w:rPr>
        <w:t xml:space="preserve"> </w:t>
      </w:r>
      <w:r w:rsidR="006C2CA8" w:rsidRPr="006818A1">
        <w:rPr>
          <w:rFonts w:cs="Arial"/>
          <w:szCs w:val="22"/>
        </w:rPr>
        <w:t>г.</w:t>
      </w:r>
      <w:r w:rsidRPr="006818A1">
        <w:rPr>
          <w:rFonts w:cs="Arial"/>
          <w:szCs w:val="22"/>
        </w:rPr>
        <w:t>, как по нашей инициативе, так и в ответ на запросы со стороны ООО «СОК «Атлант», являются неотъемлемой частью нашей оферты.</w:t>
      </w:r>
    </w:p>
    <w:p w14:paraId="0E44BD6B" w14:textId="4BFBE93C" w:rsidR="00F20B17" w:rsidRPr="006818A1" w:rsidRDefault="00F20B17" w:rsidP="00F20B17">
      <w:pPr>
        <w:contextualSpacing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 xml:space="preserve">3. В случае принятия нашей оферты, мы обязуемся заключить с ООО «СОК «Атлант» договор подряда на </w:t>
      </w:r>
      <w:r w:rsidR="003A5F36" w:rsidRPr="006818A1">
        <w:rPr>
          <w:rFonts w:cs="Arial"/>
          <w:szCs w:val="22"/>
        </w:rPr>
        <w:t>выполнение проектн</w:t>
      </w:r>
      <w:r w:rsidR="006115BE" w:rsidRPr="006818A1">
        <w:rPr>
          <w:rFonts w:cs="Arial"/>
          <w:szCs w:val="22"/>
        </w:rPr>
        <w:t xml:space="preserve">ых </w:t>
      </w:r>
      <w:r w:rsidR="003A5F36" w:rsidRPr="006818A1">
        <w:rPr>
          <w:rFonts w:cs="Arial"/>
          <w:szCs w:val="22"/>
        </w:rPr>
        <w:t>работ по приведению систем безопасности СОК «Атлант» к требованиям нормативных документов в части обеспечения правопорядка и антитеррористической защищенности</w:t>
      </w:r>
      <w:r w:rsidRPr="006818A1">
        <w:rPr>
          <w:rFonts w:cs="Arial"/>
          <w:szCs w:val="22"/>
        </w:rPr>
        <w:t xml:space="preserve">  на условиях указанного предложения делать оферты не позднее 10 (Десяти) календарных дней с момента уведомления о принятии нашей оферты. 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ООО «СОК «Атлант»,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выплатить Обществу компенсацию в размере 10% от суммы акцептованной Оферты. Признаем, что при несвоевременной или неполной выплате компенсации ООО «СОК «Атлант» вправе начислить, мы обязаны уплатить, пени в размере 0,5% от несвоевременно уплаченной суммы до момента полного погашения.</w:t>
      </w:r>
    </w:p>
    <w:p w14:paraId="7E236CB0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>3. Сообщаем о себе следующее:</w:t>
      </w:r>
    </w:p>
    <w:p w14:paraId="300D8C55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>Наименование организации: __________________________________________________________</w:t>
      </w:r>
    </w:p>
    <w:p w14:paraId="12CD5E0A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>Местонахождение: _________________________________________________________________</w:t>
      </w:r>
    </w:p>
    <w:p w14:paraId="6B9D7235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>Почтовый адрес: ___________________________________________________________________</w:t>
      </w:r>
    </w:p>
    <w:p w14:paraId="12334D86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>Телефон, телефакс, электронный адрес: ________________________________________________</w:t>
      </w:r>
    </w:p>
    <w:p w14:paraId="5531C14E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>Организационно - правовая форма: ____________________________________________________</w:t>
      </w:r>
    </w:p>
    <w:p w14:paraId="70D1ACF1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>Дата, место и орган регистрации организации: __________________________________________</w:t>
      </w:r>
    </w:p>
    <w:p w14:paraId="36E49110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>Банковские реквизиты: ______________________________________________________________</w:t>
      </w:r>
    </w:p>
    <w:p w14:paraId="799DE1DC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 xml:space="preserve">БИК__________________________________, </w:t>
      </w:r>
    </w:p>
    <w:p w14:paraId="38EEA6F7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>ИНН __________________________________</w:t>
      </w:r>
    </w:p>
    <w:p w14:paraId="368816E4" w14:textId="77777777" w:rsidR="00F20B17" w:rsidRPr="006818A1" w:rsidRDefault="00F20B17" w:rsidP="00F20B17">
      <w:pPr>
        <w:spacing w:before="0"/>
        <w:contextualSpacing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документов_________________________________________________</w:t>
      </w:r>
    </w:p>
    <w:p w14:paraId="1DE2F568" w14:textId="3FE0BDD8" w:rsidR="00F20B17" w:rsidRPr="006818A1" w:rsidRDefault="00F20B17" w:rsidP="00F20B17">
      <w:pPr>
        <w:spacing w:before="0"/>
        <w:contextualSpacing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>4. Мы признаем право ООО «СОК «Атлант» не акцептовать ни одну из Оферт, и в этом случае мы не будем иметь претензий к комиссии и ООО «СОК «Атлант».</w:t>
      </w:r>
    </w:p>
    <w:p w14:paraId="26ED62AF" w14:textId="77777777" w:rsidR="00F20B17" w:rsidRPr="006818A1" w:rsidRDefault="00F20B17" w:rsidP="00F20B17">
      <w:pPr>
        <w:spacing w:before="0"/>
        <w:contextualSpacing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</w:t>
      </w:r>
    </w:p>
    <w:p w14:paraId="7BEFAD7C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</w:p>
    <w:p w14:paraId="34DF6D0D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 xml:space="preserve">Руководитель </w:t>
      </w:r>
      <w:r w:rsidRPr="006818A1">
        <w:rPr>
          <w:rFonts w:cs="Arial"/>
          <w:szCs w:val="22"/>
        </w:rPr>
        <w:tab/>
        <w:t>________________/Фамилия И.О./</w:t>
      </w:r>
    </w:p>
    <w:p w14:paraId="7A676110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ab/>
      </w:r>
      <w:r w:rsidRPr="006818A1">
        <w:rPr>
          <w:rFonts w:cs="Arial"/>
          <w:szCs w:val="22"/>
        </w:rPr>
        <w:tab/>
      </w:r>
      <w:r w:rsidRPr="006818A1">
        <w:rPr>
          <w:rFonts w:cs="Arial"/>
          <w:szCs w:val="22"/>
        </w:rPr>
        <w:tab/>
      </w:r>
      <w:r w:rsidRPr="006818A1">
        <w:rPr>
          <w:rFonts w:cs="Arial"/>
          <w:szCs w:val="22"/>
        </w:rPr>
        <w:tab/>
        <w:t>(подпись)</w:t>
      </w:r>
    </w:p>
    <w:p w14:paraId="6B039EBE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>Главный бухгалтер</w:t>
      </w:r>
      <w:r w:rsidRPr="006818A1">
        <w:rPr>
          <w:rFonts w:cs="Arial"/>
          <w:szCs w:val="22"/>
        </w:rPr>
        <w:tab/>
        <w:t>________________/Фамилия И.О./</w:t>
      </w:r>
    </w:p>
    <w:p w14:paraId="04EDC9A6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ab/>
      </w:r>
      <w:r w:rsidRPr="006818A1">
        <w:rPr>
          <w:rFonts w:cs="Arial"/>
          <w:szCs w:val="22"/>
        </w:rPr>
        <w:tab/>
      </w:r>
      <w:r w:rsidRPr="006818A1">
        <w:rPr>
          <w:rFonts w:cs="Arial"/>
          <w:szCs w:val="22"/>
        </w:rPr>
        <w:tab/>
      </w:r>
      <w:r w:rsidRPr="006818A1">
        <w:rPr>
          <w:rFonts w:cs="Arial"/>
          <w:szCs w:val="22"/>
        </w:rPr>
        <w:tab/>
        <w:t>(подпись)</w:t>
      </w:r>
    </w:p>
    <w:p w14:paraId="315DAB10" w14:textId="77777777" w:rsidR="00F20B17" w:rsidRPr="006818A1" w:rsidRDefault="00F20B17" w:rsidP="00F20B17">
      <w:pPr>
        <w:spacing w:before="0"/>
        <w:rPr>
          <w:rFonts w:eastAsia="Calibri" w:cs="Arial"/>
          <w:szCs w:val="22"/>
          <w:lang w:eastAsia="en-US"/>
        </w:rPr>
      </w:pPr>
    </w:p>
    <w:p w14:paraId="717862C5" w14:textId="77777777" w:rsidR="00F20B17" w:rsidRPr="00F20B17" w:rsidRDefault="00F20B17" w:rsidP="00F20B17">
      <w:pPr>
        <w:spacing w:before="0"/>
        <w:ind w:left="5670"/>
        <w:rPr>
          <w:rFonts w:ascii="Times New Roman" w:eastAsia="Calibri" w:hAnsi="Times New Roman"/>
          <w:sz w:val="24"/>
          <w:lang w:eastAsia="en-US"/>
        </w:rPr>
      </w:pPr>
    </w:p>
    <w:p w14:paraId="7FCADAD9" w14:textId="77777777" w:rsidR="003A5F36" w:rsidRDefault="003A5F36">
      <w:pPr>
        <w:spacing w:before="0" w:line="276" w:lineRule="auto"/>
        <w:jc w:val="center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b/>
          <w:bCs/>
          <w:szCs w:val="22"/>
        </w:rPr>
        <w:br w:type="page"/>
      </w:r>
    </w:p>
    <w:p w14:paraId="3272173A" w14:textId="08495191" w:rsidR="00F20B17" w:rsidRPr="006818A1" w:rsidRDefault="00F20B17" w:rsidP="00F20B17">
      <w:pPr>
        <w:spacing w:before="0"/>
        <w:ind w:left="5670"/>
        <w:jc w:val="right"/>
        <w:rPr>
          <w:rFonts w:eastAsia="Calibri" w:cs="Arial"/>
          <w:szCs w:val="22"/>
          <w:lang w:eastAsia="en-US"/>
        </w:rPr>
      </w:pPr>
      <w:r w:rsidRPr="006818A1">
        <w:rPr>
          <w:rFonts w:cs="Arial"/>
          <w:b/>
          <w:bCs/>
          <w:szCs w:val="22"/>
        </w:rPr>
        <w:lastRenderedPageBreak/>
        <w:t>Форма 5</w:t>
      </w:r>
    </w:p>
    <w:p w14:paraId="5DF1E90E" w14:textId="77777777" w:rsidR="00F20B17" w:rsidRPr="006818A1" w:rsidRDefault="00F20B17" w:rsidP="00F20B17">
      <w:pPr>
        <w:spacing w:before="0"/>
        <w:ind w:left="5670"/>
        <w:rPr>
          <w:rFonts w:eastAsia="Calibri" w:cs="Arial"/>
          <w:szCs w:val="22"/>
          <w:lang w:eastAsia="en-US"/>
        </w:rPr>
      </w:pPr>
    </w:p>
    <w:p w14:paraId="2486A7E3" w14:textId="77777777" w:rsidR="00F20B17" w:rsidRPr="006818A1" w:rsidRDefault="00F20B17" w:rsidP="00F20B17">
      <w:pPr>
        <w:spacing w:before="0"/>
        <w:ind w:left="5670"/>
        <w:rPr>
          <w:rFonts w:cs="Arial"/>
          <w:szCs w:val="22"/>
        </w:rPr>
      </w:pPr>
      <w:r w:rsidRPr="006818A1">
        <w:rPr>
          <w:rFonts w:eastAsia="Calibri" w:cs="Arial"/>
          <w:szCs w:val="22"/>
          <w:lang w:eastAsia="en-US"/>
        </w:rPr>
        <w:t>ООО «СОК «Атлант»</w:t>
      </w:r>
    </w:p>
    <w:p w14:paraId="5CE37539" w14:textId="77777777" w:rsidR="00F20B17" w:rsidRPr="006818A1" w:rsidRDefault="00F20B17" w:rsidP="00F20B17">
      <w:pPr>
        <w:spacing w:before="0"/>
        <w:ind w:left="5670"/>
        <w:rPr>
          <w:rFonts w:cs="Arial"/>
          <w:szCs w:val="22"/>
        </w:rPr>
      </w:pPr>
      <w:r w:rsidRPr="006818A1">
        <w:rPr>
          <w:rFonts w:cs="Arial"/>
          <w:szCs w:val="22"/>
        </w:rPr>
        <w:t xml:space="preserve">Адрес: 150023, г. Ярославль, </w:t>
      </w:r>
      <w:proofErr w:type="spellStart"/>
      <w:r w:rsidRPr="006818A1">
        <w:rPr>
          <w:rFonts w:cs="Arial"/>
          <w:szCs w:val="22"/>
        </w:rPr>
        <w:t>ул.Павлова</w:t>
      </w:r>
      <w:proofErr w:type="spellEnd"/>
      <w:r w:rsidRPr="006818A1">
        <w:rPr>
          <w:rFonts w:cs="Arial"/>
          <w:szCs w:val="22"/>
        </w:rPr>
        <w:t>, д.2</w:t>
      </w:r>
    </w:p>
    <w:p w14:paraId="1D14E9AB" w14:textId="77777777" w:rsidR="00F20B17" w:rsidRPr="006818A1" w:rsidRDefault="00F20B17" w:rsidP="00F20B17">
      <w:pPr>
        <w:spacing w:before="0"/>
        <w:ind w:left="5670"/>
        <w:rPr>
          <w:rFonts w:cs="Arial"/>
          <w:szCs w:val="22"/>
        </w:rPr>
      </w:pPr>
      <w:r w:rsidRPr="006818A1">
        <w:rPr>
          <w:rFonts w:cs="Arial"/>
          <w:szCs w:val="22"/>
        </w:rPr>
        <w:t>от _____________________________</w:t>
      </w:r>
    </w:p>
    <w:p w14:paraId="4655166B" w14:textId="77777777" w:rsidR="00F20B17" w:rsidRPr="006818A1" w:rsidRDefault="00F20B17" w:rsidP="00F20B17">
      <w:pPr>
        <w:spacing w:before="0"/>
        <w:ind w:left="5670"/>
        <w:rPr>
          <w:rFonts w:cs="Arial"/>
          <w:szCs w:val="22"/>
        </w:rPr>
      </w:pPr>
      <w:r w:rsidRPr="006818A1">
        <w:rPr>
          <w:rFonts w:cs="Arial"/>
          <w:szCs w:val="22"/>
        </w:rPr>
        <w:t xml:space="preserve">     _____________________________</w:t>
      </w:r>
    </w:p>
    <w:p w14:paraId="4949E3C8" w14:textId="77777777" w:rsidR="00F20B17" w:rsidRPr="006818A1" w:rsidRDefault="00F20B17" w:rsidP="00F20B17">
      <w:pPr>
        <w:spacing w:before="0"/>
        <w:jc w:val="center"/>
        <w:rPr>
          <w:rFonts w:cs="Arial"/>
          <w:szCs w:val="22"/>
        </w:rPr>
      </w:pPr>
    </w:p>
    <w:p w14:paraId="32B4527D" w14:textId="77777777" w:rsidR="00F20B17" w:rsidRPr="006818A1" w:rsidRDefault="00F20B17" w:rsidP="00F20B17">
      <w:pPr>
        <w:spacing w:before="0"/>
        <w:jc w:val="center"/>
        <w:rPr>
          <w:rFonts w:cs="Arial"/>
          <w:b/>
          <w:szCs w:val="22"/>
        </w:rPr>
      </w:pPr>
      <w:r w:rsidRPr="006818A1">
        <w:rPr>
          <w:rFonts w:cs="Arial"/>
          <w:b/>
          <w:szCs w:val="22"/>
        </w:rPr>
        <w:t>ПРЕДЛОЖЕНИЕ О ЗАКЛЮЧЕНИИ ДОГОВОРА*</w:t>
      </w:r>
    </w:p>
    <w:p w14:paraId="4ACD4F4A" w14:textId="77777777" w:rsidR="00F20B17" w:rsidRPr="006818A1" w:rsidRDefault="00F20B17" w:rsidP="00F20B17">
      <w:pPr>
        <w:spacing w:before="0"/>
        <w:jc w:val="center"/>
        <w:rPr>
          <w:rFonts w:cs="Arial"/>
          <w:szCs w:val="22"/>
        </w:rPr>
      </w:pPr>
      <w:r w:rsidRPr="006818A1">
        <w:rPr>
          <w:rFonts w:cs="Arial"/>
          <w:szCs w:val="22"/>
        </w:rPr>
        <w:t>(безотзывная оферта)</w:t>
      </w:r>
    </w:p>
    <w:p w14:paraId="4167A778" w14:textId="77777777" w:rsidR="00F20B17" w:rsidRPr="006818A1" w:rsidRDefault="00F20B17" w:rsidP="00F20B17">
      <w:pPr>
        <w:spacing w:before="0"/>
        <w:jc w:val="center"/>
        <w:rPr>
          <w:rFonts w:cs="Arial"/>
          <w:szCs w:val="22"/>
        </w:rPr>
      </w:pPr>
    </w:p>
    <w:p w14:paraId="40907B6A" w14:textId="3CC8E2CB" w:rsidR="00F20B17" w:rsidRPr="006818A1" w:rsidRDefault="00F20B17" w:rsidP="00F20B17">
      <w:pPr>
        <w:spacing w:before="0"/>
        <w:ind w:left="5400"/>
        <w:jc w:val="right"/>
        <w:rPr>
          <w:rFonts w:cs="Arial"/>
          <w:szCs w:val="22"/>
        </w:rPr>
      </w:pPr>
      <w:r w:rsidRPr="006818A1">
        <w:rPr>
          <w:rFonts w:cs="Arial"/>
          <w:szCs w:val="22"/>
        </w:rPr>
        <w:t>«____» __________________ 202</w:t>
      </w:r>
      <w:r w:rsidR="00AC2456">
        <w:rPr>
          <w:rFonts w:cs="Arial"/>
          <w:szCs w:val="22"/>
        </w:rPr>
        <w:t>1</w:t>
      </w:r>
      <w:r w:rsidRPr="006818A1">
        <w:rPr>
          <w:rFonts w:cs="Arial"/>
          <w:szCs w:val="22"/>
        </w:rPr>
        <w:t xml:space="preserve"> г.</w:t>
      </w:r>
    </w:p>
    <w:p w14:paraId="01DB5CAA" w14:textId="77777777" w:rsidR="00F20B17" w:rsidRPr="006818A1" w:rsidRDefault="00F20B17" w:rsidP="00F20B17">
      <w:pPr>
        <w:spacing w:before="0"/>
        <w:ind w:left="6120"/>
        <w:jc w:val="both"/>
        <w:rPr>
          <w:rFonts w:cs="Arial"/>
          <w:szCs w:val="22"/>
        </w:rPr>
      </w:pPr>
    </w:p>
    <w:p w14:paraId="577EA05A" w14:textId="720B2131" w:rsidR="00F20B17" w:rsidRPr="006818A1" w:rsidRDefault="00F20B17" w:rsidP="00F20B17">
      <w:pPr>
        <w:spacing w:before="0" w:after="6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 xml:space="preserve">___________________________________________________ направляет настоящую оферту </w:t>
      </w:r>
      <w:r w:rsidRPr="006818A1">
        <w:rPr>
          <w:rFonts w:cs="Arial"/>
          <w:szCs w:val="22"/>
        </w:rPr>
        <w:br/>
      </w:r>
      <w:r w:rsidRPr="006818A1">
        <w:rPr>
          <w:rFonts w:eastAsia="Calibri" w:cs="Arial"/>
          <w:szCs w:val="22"/>
          <w:lang w:eastAsia="en-US"/>
        </w:rPr>
        <w:t>ООО «СОК «Атлант»</w:t>
      </w:r>
      <w:r w:rsidRPr="006818A1">
        <w:rPr>
          <w:rFonts w:cs="Arial"/>
          <w:szCs w:val="22"/>
        </w:rPr>
        <w:t xml:space="preserve"> с целью заключения договора подряда на </w:t>
      </w:r>
      <w:r w:rsidR="00A23CE2" w:rsidRPr="00A23CE2">
        <w:rPr>
          <w:rFonts w:cs="Arial"/>
          <w:szCs w:val="22"/>
        </w:rPr>
        <w:t xml:space="preserve">выполнение работ по реконструкции системы оповещения и управления эвакуацией </w:t>
      </w:r>
      <w:r w:rsidR="00990870" w:rsidRPr="006818A1">
        <w:rPr>
          <w:rFonts w:cs="Arial"/>
          <w:szCs w:val="22"/>
        </w:rPr>
        <w:t xml:space="preserve">СОК «Атлант» </w:t>
      </w:r>
      <w:r w:rsidR="00A23CE2">
        <w:rPr>
          <w:rFonts w:cs="Arial"/>
          <w:szCs w:val="22"/>
        </w:rPr>
        <w:t>н</w:t>
      </w:r>
      <w:r w:rsidRPr="006818A1">
        <w:rPr>
          <w:rFonts w:cs="Arial"/>
          <w:szCs w:val="22"/>
        </w:rPr>
        <w:t>а следующих условиях:</w:t>
      </w:r>
    </w:p>
    <w:tbl>
      <w:tblPr>
        <w:tblW w:w="1009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1"/>
        <w:gridCol w:w="6402"/>
      </w:tblGrid>
      <w:tr w:rsidR="00F20B17" w:rsidRPr="006818A1" w14:paraId="4C955555" w14:textId="77777777" w:rsidTr="00273332">
        <w:trPr>
          <w:trHeight w:val="56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A7830" w14:textId="77777777" w:rsidR="00F20B17" w:rsidRPr="006818A1" w:rsidRDefault="00F20B17" w:rsidP="00F20B17">
            <w:pPr>
              <w:tabs>
                <w:tab w:val="left" w:pos="3240"/>
              </w:tabs>
              <w:snapToGrid w:val="0"/>
              <w:spacing w:before="0"/>
              <w:jc w:val="both"/>
              <w:rPr>
                <w:rFonts w:cs="Arial"/>
                <w:szCs w:val="22"/>
              </w:rPr>
            </w:pPr>
            <w:r w:rsidRPr="006818A1">
              <w:rPr>
                <w:rFonts w:cs="Arial"/>
                <w:szCs w:val="22"/>
              </w:rPr>
              <w:t>Наименование предмета оферты:</w:t>
            </w:r>
          </w:p>
        </w:tc>
        <w:tc>
          <w:tcPr>
            <w:tcW w:w="6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18B99" w14:textId="3343AB50" w:rsidR="00F20B17" w:rsidRPr="006818A1" w:rsidRDefault="00746B17" w:rsidP="00F20B17">
            <w:pPr>
              <w:snapToGrid w:val="0"/>
              <w:spacing w:before="0" w:after="6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bCs/>
                <w:szCs w:val="22"/>
              </w:rPr>
              <w:t>В</w:t>
            </w:r>
            <w:r w:rsidRPr="00746B17">
              <w:rPr>
                <w:rFonts w:cs="Arial"/>
                <w:bCs/>
                <w:szCs w:val="22"/>
              </w:rPr>
              <w:t>ыполнение работ по реконструкции системы оповещения и управления эвакуацией</w:t>
            </w:r>
          </w:p>
        </w:tc>
      </w:tr>
      <w:tr w:rsidR="00F20B17" w:rsidRPr="006818A1" w14:paraId="7BFF27D7" w14:textId="77777777" w:rsidTr="00273332">
        <w:trPr>
          <w:trHeight w:val="839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77553" w14:textId="77777777" w:rsidR="00F20B17" w:rsidRPr="006818A1" w:rsidRDefault="00F20B17" w:rsidP="00F20B17">
            <w:pPr>
              <w:tabs>
                <w:tab w:val="left" w:pos="2880"/>
                <w:tab w:val="left" w:pos="3240"/>
              </w:tabs>
              <w:snapToGrid w:val="0"/>
              <w:spacing w:before="0"/>
              <w:jc w:val="both"/>
              <w:rPr>
                <w:rFonts w:cs="Arial"/>
                <w:szCs w:val="22"/>
              </w:rPr>
            </w:pPr>
            <w:r w:rsidRPr="006818A1">
              <w:rPr>
                <w:rFonts w:cs="Arial"/>
                <w:szCs w:val="22"/>
              </w:rPr>
              <w:t>Сроки выполнения работ</w:t>
            </w:r>
          </w:p>
        </w:tc>
        <w:tc>
          <w:tcPr>
            <w:tcW w:w="6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BFD01" w14:textId="77777777" w:rsidR="005D0C71" w:rsidRDefault="005D0C71" w:rsidP="005414AD">
            <w:pPr>
              <w:spacing w:before="0"/>
              <w:ind w:firstLine="567"/>
              <w:jc w:val="both"/>
              <w:rPr>
                <w:rFonts w:eastAsia="Calibri" w:cs="Arial"/>
                <w:szCs w:val="22"/>
                <w:lang w:eastAsia="en-US"/>
              </w:rPr>
            </w:pPr>
          </w:p>
          <w:p w14:paraId="7E498D08" w14:textId="286D2FB5" w:rsidR="005414AD" w:rsidRPr="005D0C71" w:rsidRDefault="005414AD" w:rsidP="005414AD">
            <w:pPr>
              <w:spacing w:before="0"/>
              <w:ind w:firstLine="567"/>
              <w:jc w:val="both"/>
              <w:rPr>
                <w:rFonts w:eastAsia="Calibri" w:cs="Arial"/>
                <w:szCs w:val="22"/>
                <w:lang w:eastAsia="en-US"/>
              </w:rPr>
            </w:pPr>
            <w:r w:rsidRPr="005D0C71">
              <w:rPr>
                <w:rFonts w:eastAsia="Calibri" w:cs="Arial"/>
                <w:szCs w:val="22"/>
                <w:lang w:eastAsia="en-US"/>
              </w:rPr>
              <w:t>Начало работ – с даты подписания договора;</w:t>
            </w:r>
          </w:p>
          <w:p w14:paraId="310EF23B" w14:textId="69AE5CF0" w:rsidR="005414AD" w:rsidRPr="005D0C71" w:rsidRDefault="005414AD" w:rsidP="005414AD">
            <w:pPr>
              <w:spacing w:before="0"/>
              <w:ind w:firstLine="567"/>
              <w:jc w:val="both"/>
              <w:rPr>
                <w:rFonts w:eastAsia="Calibri" w:cs="Arial"/>
                <w:szCs w:val="22"/>
                <w:lang w:eastAsia="en-US"/>
              </w:rPr>
            </w:pPr>
            <w:r w:rsidRPr="005D0C71">
              <w:rPr>
                <w:rFonts w:eastAsia="Calibri" w:cs="Arial"/>
                <w:szCs w:val="22"/>
                <w:lang w:eastAsia="en-US"/>
              </w:rPr>
              <w:t xml:space="preserve">Окончание работ – </w:t>
            </w:r>
            <w:r w:rsidR="00746B17">
              <w:rPr>
                <w:rFonts w:eastAsia="Calibri" w:cs="Arial"/>
                <w:b/>
                <w:szCs w:val="22"/>
                <w:lang w:eastAsia="en-US"/>
              </w:rPr>
              <w:t>___</w:t>
            </w:r>
            <w:r w:rsidRPr="005D0C71">
              <w:rPr>
                <w:rFonts w:eastAsia="Calibri" w:cs="Arial"/>
                <w:b/>
                <w:szCs w:val="22"/>
                <w:lang w:eastAsia="en-US"/>
              </w:rPr>
              <w:t xml:space="preserve"> </w:t>
            </w:r>
            <w:r w:rsidR="00746B17">
              <w:rPr>
                <w:rFonts w:eastAsia="Calibri" w:cs="Arial"/>
                <w:b/>
                <w:szCs w:val="22"/>
                <w:lang w:eastAsia="en-US"/>
              </w:rPr>
              <w:t>________</w:t>
            </w:r>
            <w:r w:rsidRPr="005D0C71">
              <w:rPr>
                <w:rFonts w:eastAsia="Calibri" w:cs="Arial"/>
                <w:b/>
                <w:szCs w:val="22"/>
                <w:lang w:eastAsia="en-US"/>
              </w:rPr>
              <w:t xml:space="preserve"> 2021 г.</w:t>
            </w:r>
          </w:p>
          <w:p w14:paraId="0B5CA3A8" w14:textId="2F7D8AFB" w:rsidR="00F20B17" w:rsidRPr="006818A1" w:rsidRDefault="00F20B17" w:rsidP="00F20B17">
            <w:pPr>
              <w:tabs>
                <w:tab w:val="left" w:pos="3240"/>
              </w:tabs>
              <w:snapToGrid w:val="0"/>
              <w:spacing w:line="100" w:lineRule="atLeast"/>
              <w:jc w:val="both"/>
              <w:rPr>
                <w:rFonts w:cs="Arial"/>
                <w:szCs w:val="22"/>
              </w:rPr>
            </w:pPr>
          </w:p>
        </w:tc>
      </w:tr>
      <w:tr w:rsidR="00F20B17" w:rsidRPr="006818A1" w14:paraId="53A88D57" w14:textId="77777777" w:rsidTr="00273332">
        <w:trPr>
          <w:trHeight w:val="984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84BB6" w14:textId="77777777" w:rsidR="00F20B17" w:rsidRPr="006818A1" w:rsidRDefault="00F20B17" w:rsidP="00F20B17">
            <w:pPr>
              <w:tabs>
                <w:tab w:val="left" w:pos="2880"/>
                <w:tab w:val="left" w:pos="3240"/>
              </w:tabs>
              <w:snapToGrid w:val="0"/>
              <w:spacing w:before="0"/>
              <w:jc w:val="both"/>
              <w:rPr>
                <w:rFonts w:cs="Arial"/>
                <w:szCs w:val="22"/>
              </w:rPr>
            </w:pPr>
            <w:r w:rsidRPr="006818A1">
              <w:rPr>
                <w:rFonts w:cs="Arial"/>
                <w:szCs w:val="22"/>
              </w:rPr>
              <w:t>Стоимость работ в руб. (без НДС и со стоимостью материалов Подрядчика)</w:t>
            </w:r>
          </w:p>
        </w:tc>
        <w:tc>
          <w:tcPr>
            <w:tcW w:w="6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D281D" w14:textId="77777777" w:rsidR="00F20B17" w:rsidRPr="006818A1" w:rsidRDefault="00F20B17" w:rsidP="00F20B17">
            <w:pPr>
              <w:tabs>
                <w:tab w:val="left" w:pos="3240"/>
              </w:tabs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</w:tr>
      <w:tr w:rsidR="00F20B17" w:rsidRPr="006818A1" w14:paraId="2AC361D4" w14:textId="77777777" w:rsidTr="00273332">
        <w:trPr>
          <w:trHeight w:val="950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33447" w14:textId="77777777" w:rsidR="00F20B17" w:rsidRPr="006818A1" w:rsidRDefault="00F20B17" w:rsidP="00F20B17">
            <w:pPr>
              <w:tabs>
                <w:tab w:val="left" w:pos="2880"/>
                <w:tab w:val="left" w:pos="3240"/>
              </w:tabs>
              <w:snapToGrid w:val="0"/>
              <w:spacing w:before="0"/>
              <w:jc w:val="both"/>
              <w:rPr>
                <w:rFonts w:cs="Arial"/>
                <w:szCs w:val="22"/>
              </w:rPr>
            </w:pPr>
            <w:r w:rsidRPr="006818A1">
              <w:rPr>
                <w:rFonts w:cs="Arial"/>
                <w:szCs w:val="22"/>
              </w:rPr>
              <w:t>Стоимость работ в руб. (с НДС и со стоимостью материалов Подрядчика)</w:t>
            </w:r>
          </w:p>
        </w:tc>
        <w:tc>
          <w:tcPr>
            <w:tcW w:w="6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9356D" w14:textId="77777777" w:rsidR="00F20B17" w:rsidRPr="006818A1" w:rsidRDefault="00F20B17" w:rsidP="00F20B17">
            <w:pPr>
              <w:tabs>
                <w:tab w:val="left" w:pos="3240"/>
              </w:tabs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</w:tr>
      <w:tr w:rsidR="00F20B17" w:rsidRPr="006818A1" w14:paraId="4504D640" w14:textId="77777777" w:rsidTr="00273332">
        <w:trPr>
          <w:trHeight w:val="616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CC394" w14:textId="77777777" w:rsidR="00F20B17" w:rsidRPr="006818A1" w:rsidRDefault="00F20B17" w:rsidP="00F20B17">
            <w:pPr>
              <w:tabs>
                <w:tab w:val="left" w:pos="3240"/>
              </w:tabs>
              <w:snapToGrid w:val="0"/>
              <w:spacing w:before="0"/>
              <w:jc w:val="both"/>
              <w:rPr>
                <w:rFonts w:cs="Arial"/>
                <w:szCs w:val="22"/>
              </w:rPr>
            </w:pPr>
            <w:r w:rsidRPr="006818A1">
              <w:rPr>
                <w:rFonts w:cs="Arial"/>
                <w:szCs w:val="22"/>
              </w:rPr>
              <w:t>Наличие скидок или условия их получения</w:t>
            </w:r>
          </w:p>
        </w:tc>
        <w:tc>
          <w:tcPr>
            <w:tcW w:w="6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7DC22" w14:textId="77777777" w:rsidR="00F20B17" w:rsidRPr="006818A1" w:rsidRDefault="00F20B17" w:rsidP="00F20B17">
            <w:pPr>
              <w:tabs>
                <w:tab w:val="left" w:pos="3240"/>
              </w:tabs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</w:tr>
      <w:tr w:rsidR="00F20B17" w:rsidRPr="006818A1" w14:paraId="0DA5A511" w14:textId="77777777" w:rsidTr="00273332">
        <w:trPr>
          <w:trHeight w:val="600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C1D2E" w14:textId="77777777" w:rsidR="00F20B17" w:rsidRPr="006818A1" w:rsidRDefault="00F20B17" w:rsidP="00F20B17">
            <w:pPr>
              <w:tabs>
                <w:tab w:val="left" w:pos="3240"/>
              </w:tabs>
              <w:snapToGrid w:val="0"/>
              <w:spacing w:before="0"/>
              <w:jc w:val="both"/>
              <w:rPr>
                <w:rFonts w:cs="Arial"/>
                <w:szCs w:val="22"/>
              </w:rPr>
            </w:pPr>
            <w:r w:rsidRPr="006818A1">
              <w:rPr>
                <w:rFonts w:cs="Arial"/>
                <w:szCs w:val="22"/>
              </w:rPr>
              <w:t>Условия оплаты</w:t>
            </w:r>
          </w:p>
        </w:tc>
        <w:tc>
          <w:tcPr>
            <w:tcW w:w="6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855F0" w14:textId="6ADA8BBF" w:rsidR="00F20B17" w:rsidRPr="006818A1" w:rsidRDefault="002A0CE7" w:rsidP="00F20B17">
            <w:pPr>
              <w:tabs>
                <w:tab w:val="left" w:pos="3240"/>
              </w:tabs>
              <w:snapToGrid w:val="0"/>
              <w:spacing w:before="0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Н</w:t>
            </w:r>
            <w:r w:rsidRPr="002A0CE7">
              <w:rPr>
                <w:rFonts w:cs="Arial"/>
                <w:szCs w:val="22"/>
              </w:rPr>
              <w:t>е ранее 45 (сорока пяти) и не позднее 60 (шестидесяти) календарных дней с момента подписания акта приёмки выполненных работ и выставления счета-фактуры</w:t>
            </w:r>
          </w:p>
        </w:tc>
      </w:tr>
      <w:tr w:rsidR="00F20B17" w:rsidRPr="006818A1" w14:paraId="62B1FAA8" w14:textId="77777777" w:rsidTr="00273332">
        <w:trPr>
          <w:trHeight w:val="418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BA3E97" w14:textId="77777777" w:rsidR="00F20B17" w:rsidRPr="006818A1" w:rsidRDefault="00F20B17" w:rsidP="00F20B17">
            <w:pPr>
              <w:tabs>
                <w:tab w:val="left" w:pos="3240"/>
              </w:tabs>
              <w:snapToGrid w:val="0"/>
              <w:spacing w:before="0"/>
              <w:jc w:val="both"/>
              <w:rPr>
                <w:rFonts w:cs="Arial"/>
                <w:szCs w:val="22"/>
              </w:rPr>
            </w:pPr>
            <w:r w:rsidRPr="006818A1">
              <w:rPr>
                <w:rFonts w:cs="Arial"/>
                <w:szCs w:val="22"/>
              </w:rPr>
              <w:t>Дополнительные условия</w:t>
            </w:r>
          </w:p>
        </w:tc>
        <w:tc>
          <w:tcPr>
            <w:tcW w:w="6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FF049" w14:textId="77777777" w:rsidR="00F20B17" w:rsidRPr="006818A1" w:rsidRDefault="00F20B17" w:rsidP="00F20B17">
            <w:pPr>
              <w:tabs>
                <w:tab w:val="left" w:pos="3240"/>
              </w:tabs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</w:tr>
    </w:tbl>
    <w:p w14:paraId="60E9EC93" w14:textId="77777777" w:rsidR="00F20B17" w:rsidRPr="006818A1" w:rsidRDefault="00F20B17" w:rsidP="00F20B17">
      <w:pPr>
        <w:tabs>
          <w:tab w:val="left" w:pos="284"/>
        </w:tabs>
        <w:spacing w:before="0"/>
        <w:jc w:val="both"/>
        <w:rPr>
          <w:rFonts w:cs="Arial"/>
          <w:szCs w:val="22"/>
        </w:rPr>
      </w:pPr>
    </w:p>
    <w:p w14:paraId="0925B2AD" w14:textId="0976C6D9" w:rsidR="00F20B17" w:rsidRPr="006818A1" w:rsidRDefault="00F20B17" w:rsidP="00F20B17">
      <w:pPr>
        <w:tabs>
          <w:tab w:val="left" w:pos="284"/>
        </w:tabs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>1. Настоящее предложение действует до «____» __________________ 202</w:t>
      </w:r>
      <w:r w:rsidR="00A71A94">
        <w:rPr>
          <w:rFonts w:cs="Arial"/>
          <w:szCs w:val="22"/>
        </w:rPr>
        <w:t>1</w:t>
      </w:r>
      <w:r w:rsidRPr="006818A1">
        <w:rPr>
          <w:rFonts w:cs="Arial"/>
          <w:szCs w:val="22"/>
        </w:rPr>
        <w:t xml:space="preserve"> г.</w:t>
      </w:r>
    </w:p>
    <w:p w14:paraId="06444036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>2. Настоящее предложение не может быть отозвано и является безотзывной офертой.</w:t>
      </w:r>
    </w:p>
    <w:p w14:paraId="0360154A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>3. Допускается акцепт в отношении одной, нескольких или всех позиций, перечисленных в Предложении твердой договорной цены, прилагаемой к настоящей оферте, в любом сочетании.</w:t>
      </w:r>
    </w:p>
    <w:p w14:paraId="181D57CE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 xml:space="preserve">4. Настоящая оферта может быть акцептована не более одного раза. </w:t>
      </w:r>
    </w:p>
    <w:p w14:paraId="38BE3BD9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 xml:space="preserve">5. Акцепт не может содержать условий, отличных от настоящей оферты. </w:t>
      </w:r>
    </w:p>
    <w:p w14:paraId="750ACEA4" w14:textId="77777777" w:rsidR="00F20B17" w:rsidRPr="006818A1" w:rsidRDefault="00F20B17" w:rsidP="00F20B17">
      <w:pPr>
        <w:tabs>
          <w:tab w:val="left" w:pos="284"/>
        </w:tabs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14:paraId="3AA66F7A" w14:textId="77777777" w:rsidR="00F20B17" w:rsidRPr="006818A1" w:rsidRDefault="00F20B17" w:rsidP="00F20B17">
      <w:pPr>
        <w:spacing w:before="0"/>
        <w:jc w:val="both"/>
        <w:rPr>
          <w:rFonts w:cs="Arial"/>
          <w:szCs w:val="22"/>
        </w:rPr>
      </w:pPr>
    </w:p>
    <w:p w14:paraId="6BD84ED7" w14:textId="77777777" w:rsidR="008E2371" w:rsidRDefault="00F20B17" w:rsidP="00F20B17">
      <w:pPr>
        <w:spacing w:before="0"/>
        <w:jc w:val="both"/>
        <w:rPr>
          <w:rFonts w:cs="Arial"/>
          <w:szCs w:val="22"/>
        </w:rPr>
      </w:pPr>
      <w:r w:rsidRPr="006818A1">
        <w:rPr>
          <w:rFonts w:cs="Arial"/>
          <w:szCs w:val="22"/>
        </w:rPr>
        <w:t xml:space="preserve"> </w:t>
      </w:r>
    </w:p>
    <w:p w14:paraId="1E0F6594" w14:textId="5EE0A9A0" w:rsidR="00F20B17" w:rsidRPr="006818A1" w:rsidRDefault="00F20B17" w:rsidP="00F20B17">
      <w:pPr>
        <w:spacing w:before="0"/>
        <w:jc w:val="both"/>
        <w:rPr>
          <w:rFonts w:eastAsia="Calibri" w:cs="Arial"/>
          <w:b/>
          <w:szCs w:val="22"/>
          <w:lang w:eastAsia="en-US"/>
        </w:rPr>
      </w:pPr>
      <w:r w:rsidRPr="006818A1">
        <w:rPr>
          <w:rFonts w:cs="Arial"/>
          <w:szCs w:val="22"/>
        </w:rPr>
        <w:t xml:space="preserve"> </w:t>
      </w:r>
      <w:proofErr w:type="spellStart"/>
      <w:r w:rsidRPr="006818A1">
        <w:rPr>
          <w:rFonts w:cs="Arial"/>
          <w:szCs w:val="22"/>
        </w:rPr>
        <w:t>м.п</w:t>
      </w:r>
      <w:proofErr w:type="spellEnd"/>
      <w:r w:rsidRPr="006818A1">
        <w:rPr>
          <w:rFonts w:cs="Arial"/>
          <w:szCs w:val="22"/>
        </w:rPr>
        <w:t>.</w:t>
      </w:r>
      <w:r w:rsidRPr="006818A1">
        <w:rPr>
          <w:rFonts w:cs="Arial"/>
          <w:szCs w:val="22"/>
        </w:rPr>
        <w:tab/>
      </w:r>
      <w:r w:rsidRPr="006818A1">
        <w:rPr>
          <w:rFonts w:cs="Arial"/>
          <w:szCs w:val="22"/>
        </w:rPr>
        <w:tab/>
      </w:r>
      <w:r w:rsidRPr="006818A1">
        <w:rPr>
          <w:rFonts w:cs="Arial"/>
          <w:szCs w:val="22"/>
        </w:rPr>
        <w:tab/>
      </w:r>
      <w:r w:rsidRPr="006818A1">
        <w:rPr>
          <w:rFonts w:cs="Arial"/>
          <w:szCs w:val="22"/>
        </w:rPr>
        <w:tab/>
      </w:r>
      <w:r w:rsidRPr="006818A1">
        <w:rPr>
          <w:rFonts w:cs="Arial"/>
          <w:szCs w:val="22"/>
        </w:rPr>
        <w:tab/>
        <w:t>Подпись: _________________   /_______________/</w:t>
      </w:r>
    </w:p>
    <w:p w14:paraId="4FB89277" w14:textId="77777777" w:rsidR="00F20B17" w:rsidRPr="00F20B17" w:rsidRDefault="00F20B17" w:rsidP="00F20B17">
      <w:pPr>
        <w:spacing w:before="0"/>
        <w:ind w:left="-567"/>
        <w:jc w:val="right"/>
        <w:rPr>
          <w:rFonts w:ascii="Times New Roman" w:hAnsi="Times New Roman"/>
          <w:color w:val="666666"/>
          <w:sz w:val="24"/>
        </w:rPr>
        <w:sectPr w:rsidR="00F20B17" w:rsidRPr="00F20B17" w:rsidSect="00F20B17">
          <w:footerReference w:type="even" r:id="rId7"/>
          <w:footerReference w:type="default" r:id="rId8"/>
          <w:pgSz w:w="11906" w:h="16838" w:code="9"/>
          <w:pgMar w:top="1134" w:right="567" w:bottom="1134" w:left="1134" w:header="708" w:footer="708" w:gutter="0"/>
          <w:cols w:space="708"/>
          <w:docGrid w:linePitch="360"/>
        </w:sectPr>
      </w:pPr>
    </w:p>
    <w:p w14:paraId="76D7C5CE" w14:textId="77777777" w:rsidR="00F20B17" w:rsidRPr="006818A1" w:rsidRDefault="00F20B17" w:rsidP="00F20B17">
      <w:pPr>
        <w:widowControl w:val="0"/>
        <w:autoSpaceDE w:val="0"/>
        <w:spacing w:before="0"/>
        <w:ind w:left="142"/>
        <w:jc w:val="right"/>
        <w:rPr>
          <w:rFonts w:cs="Arial"/>
          <w:b/>
          <w:bCs/>
          <w:szCs w:val="22"/>
        </w:rPr>
      </w:pPr>
      <w:r w:rsidRPr="006818A1">
        <w:rPr>
          <w:rFonts w:cs="Arial"/>
          <w:b/>
          <w:bCs/>
          <w:szCs w:val="22"/>
        </w:rPr>
        <w:lastRenderedPageBreak/>
        <w:t>Форма 6</w:t>
      </w:r>
    </w:p>
    <w:p w14:paraId="4ECC633A" w14:textId="77777777" w:rsidR="00F20B17" w:rsidRPr="006818A1" w:rsidRDefault="00F20B17" w:rsidP="00F20B17">
      <w:pPr>
        <w:widowControl w:val="0"/>
        <w:autoSpaceDE w:val="0"/>
        <w:spacing w:before="0"/>
        <w:ind w:left="142"/>
        <w:jc w:val="center"/>
        <w:rPr>
          <w:rFonts w:cs="Arial"/>
          <w:b/>
          <w:szCs w:val="22"/>
        </w:rPr>
      </w:pPr>
    </w:p>
    <w:p w14:paraId="1207776C" w14:textId="77777777" w:rsidR="00F20B17" w:rsidRPr="006818A1" w:rsidRDefault="00F20B17" w:rsidP="00F20B17">
      <w:pPr>
        <w:widowControl w:val="0"/>
        <w:autoSpaceDE w:val="0"/>
        <w:spacing w:before="0"/>
        <w:ind w:left="-426"/>
        <w:jc w:val="center"/>
        <w:rPr>
          <w:rFonts w:cs="Arial"/>
          <w:b/>
          <w:szCs w:val="22"/>
        </w:rPr>
      </w:pPr>
      <w:r w:rsidRPr="006818A1">
        <w:rPr>
          <w:rFonts w:cs="Arial"/>
          <w:b/>
          <w:szCs w:val="22"/>
        </w:rPr>
        <w:t>ПЕРЕЧЕНЬ АФФИЛИРОВАННЫХ ОРГАНИЗАЦИЙ</w:t>
      </w:r>
    </w:p>
    <w:p w14:paraId="437D2B6C" w14:textId="77777777" w:rsidR="00F20B17" w:rsidRPr="006818A1" w:rsidRDefault="00F20B17" w:rsidP="00F20B17">
      <w:pPr>
        <w:widowControl w:val="0"/>
        <w:autoSpaceDE w:val="0"/>
        <w:spacing w:before="0"/>
        <w:rPr>
          <w:rFonts w:cs="Arial"/>
          <w:szCs w:val="22"/>
        </w:rPr>
      </w:pPr>
    </w:p>
    <w:tbl>
      <w:tblPr>
        <w:tblW w:w="1488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1"/>
        <w:gridCol w:w="3260"/>
        <w:gridCol w:w="2080"/>
        <w:gridCol w:w="1134"/>
        <w:gridCol w:w="1984"/>
        <w:gridCol w:w="1276"/>
        <w:gridCol w:w="1180"/>
        <w:gridCol w:w="1418"/>
        <w:gridCol w:w="1701"/>
      </w:tblGrid>
      <w:tr w:rsidR="00F20B17" w:rsidRPr="006818A1" w14:paraId="0F3E64A0" w14:textId="77777777" w:rsidTr="00273332">
        <w:trPr>
          <w:trHeight w:val="5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7A920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center"/>
              <w:rPr>
                <w:rFonts w:cs="Arial"/>
                <w:szCs w:val="22"/>
              </w:rPr>
            </w:pPr>
            <w:r w:rsidRPr="006818A1">
              <w:rPr>
                <w:rFonts w:cs="Arial"/>
                <w:szCs w:val="22"/>
              </w:rPr>
              <w:t>№</w:t>
            </w:r>
          </w:p>
          <w:p w14:paraId="3F1FF0C4" w14:textId="77777777" w:rsidR="00F20B17" w:rsidRPr="006818A1" w:rsidRDefault="00F20B17" w:rsidP="00F20B17">
            <w:pPr>
              <w:widowControl w:val="0"/>
              <w:autoSpaceDE w:val="0"/>
              <w:spacing w:before="0"/>
              <w:jc w:val="center"/>
              <w:rPr>
                <w:rFonts w:cs="Arial"/>
                <w:szCs w:val="22"/>
              </w:rPr>
            </w:pPr>
            <w:r w:rsidRPr="006818A1">
              <w:rPr>
                <w:rFonts w:cs="Arial"/>
                <w:szCs w:val="22"/>
              </w:rPr>
              <w:t>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45543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center"/>
              <w:rPr>
                <w:rFonts w:cs="Arial"/>
                <w:szCs w:val="22"/>
              </w:rPr>
            </w:pPr>
            <w:r w:rsidRPr="006818A1">
              <w:rPr>
                <w:rFonts w:cs="Arial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7BECF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center"/>
              <w:rPr>
                <w:rFonts w:cs="Arial"/>
                <w:szCs w:val="22"/>
              </w:rPr>
            </w:pPr>
            <w:r w:rsidRPr="006818A1">
              <w:rPr>
                <w:rFonts w:cs="Arial"/>
                <w:szCs w:val="22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FF260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center"/>
              <w:rPr>
                <w:rFonts w:cs="Arial"/>
                <w:szCs w:val="22"/>
              </w:rPr>
            </w:pPr>
            <w:r w:rsidRPr="006818A1">
              <w:rPr>
                <w:rFonts w:cs="Arial"/>
                <w:szCs w:val="22"/>
              </w:rPr>
              <w:t>Телефон/факс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22B5C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center"/>
              <w:rPr>
                <w:rFonts w:cs="Arial"/>
                <w:szCs w:val="22"/>
              </w:rPr>
            </w:pPr>
            <w:r w:rsidRPr="006818A1">
              <w:rPr>
                <w:rFonts w:cs="Arial"/>
                <w:szCs w:val="22"/>
              </w:rPr>
              <w:t>ФИО руководителя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64423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center"/>
              <w:rPr>
                <w:rFonts w:cs="Arial"/>
                <w:szCs w:val="22"/>
              </w:rPr>
            </w:pPr>
            <w:r w:rsidRPr="006818A1">
              <w:rPr>
                <w:rFonts w:cs="Arial"/>
                <w:szCs w:val="22"/>
              </w:rPr>
              <w:t>Код БИК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0B2C8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center"/>
              <w:rPr>
                <w:rFonts w:cs="Arial"/>
                <w:szCs w:val="22"/>
              </w:rPr>
            </w:pPr>
            <w:r w:rsidRPr="006818A1">
              <w:rPr>
                <w:rFonts w:cs="Arial"/>
                <w:szCs w:val="22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761BF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center"/>
              <w:rPr>
                <w:rFonts w:cs="Arial"/>
                <w:szCs w:val="22"/>
              </w:rPr>
            </w:pPr>
            <w:r w:rsidRPr="006818A1">
              <w:rPr>
                <w:rFonts w:cs="Arial"/>
                <w:szCs w:val="22"/>
              </w:rPr>
              <w:t>ОГРН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DB3FB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center"/>
              <w:rPr>
                <w:rFonts w:cs="Arial"/>
                <w:szCs w:val="22"/>
              </w:rPr>
            </w:pPr>
            <w:r w:rsidRPr="006818A1">
              <w:rPr>
                <w:rFonts w:cs="Arial"/>
                <w:szCs w:val="22"/>
              </w:rPr>
              <w:t>ОКПО</w:t>
            </w:r>
          </w:p>
        </w:tc>
      </w:tr>
      <w:tr w:rsidR="00F20B17" w:rsidRPr="006818A1" w14:paraId="2375D038" w14:textId="77777777" w:rsidTr="0027333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709B1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BB4A7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E2CFB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06982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C6F47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5C279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260F7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EC8BD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7A872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</w:tr>
      <w:tr w:rsidR="00F20B17" w:rsidRPr="006818A1" w14:paraId="6C34ABB9" w14:textId="77777777" w:rsidTr="0027333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1ADAA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041E1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C1699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BDED2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00610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583AE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98B65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56BB8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25D5F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</w:tr>
      <w:tr w:rsidR="00F20B17" w:rsidRPr="006818A1" w14:paraId="78EFAD50" w14:textId="77777777" w:rsidTr="00273332">
        <w:trPr>
          <w:trHeight w:val="2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CCA79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05DF2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0EC86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EA1D3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310FE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FA4FC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920AD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7717B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92CFC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</w:tr>
      <w:tr w:rsidR="00F20B17" w:rsidRPr="006818A1" w14:paraId="78A4A913" w14:textId="77777777" w:rsidTr="0027333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8DA3D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91986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4E878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725AD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D2EC5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81C00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6FD13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789E9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27879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</w:tr>
      <w:tr w:rsidR="00F20B17" w:rsidRPr="006818A1" w14:paraId="5EBDFD86" w14:textId="77777777" w:rsidTr="0027333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72620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E8CF1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1C1EF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9B323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9F9DE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37D4F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B1A5D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F3363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30907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</w:tr>
      <w:tr w:rsidR="00F20B17" w:rsidRPr="006818A1" w14:paraId="62820302" w14:textId="77777777" w:rsidTr="0027333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3EF6C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4D1BC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EE86C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749E1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A23FE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38670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9553F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83492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580FB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</w:tr>
      <w:tr w:rsidR="00F20B17" w:rsidRPr="006818A1" w14:paraId="00E551AD" w14:textId="77777777" w:rsidTr="00273332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A5E29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B1D16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7DF29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8FFA2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3DE97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F20B1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61E55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6A2C8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FAEE5" w14:textId="77777777" w:rsidR="00F20B17" w:rsidRPr="006818A1" w:rsidRDefault="00F20B17" w:rsidP="00F20B17">
            <w:pPr>
              <w:widowControl w:val="0"/>
              <w:autoSpaceDE w:val="0"/>
              <w:snapToGrid w:val="0"/>
              <w:spacing w:before="0"/>
              <w:jc w:val="both"/>
              <w:rPr>
                <w:rFonts w:cs="Arial"/>
                <w:szCs w:val="22"/>
              </w:rPr>
            </w:pPr>
          </w:p>
        </w:tc>
      </w:tr>
    </w:tbl>
    <w:p w14:paraId="787AFC16" w14:textId="77777777" w:rsidR="00F20B17" w:rsidRPr="00F20B17" w:rsidRDefault="00F20B17" w:rsidP="00F20B17">
      <w:pPr>
        <w:spacing w:before="0" w:after="200" w:line="276" w:lineRule="auto"/>
        <w:rPr>
          <w:rFonts w:ascii="Times New Roman" w:eastAsia="Calibri" w:hAnsi="Times New Roman"/>
          <w:sz w:val="24"/>
          <w:lang w:eastAsia="en-US"/>
        </w:rPr>
      </w:pPr>
    </w:p>
    <w:p w14:paraId="2125D893" w14:textId="77777777" w:rsidR="00F20B17" w:rsidRPr="00F20B17" w:rsidRDefault="00F20B17" w:rsidP="00F20B17">
      <w:pPr>
        <w:spacing w:before="0" w:after="200" w:line="276" w:lineRule="auto"/>
        <w:rPr>
          <w:rFonts w:ascii="Times New Roman" w:eastAsia="Calibri" w:hAnsi="Times New Roman"/>
          <w:sz w:val="24"/>
          <w:lang w:eastAsia="en-US"/>
        </w:rPr>
      </w:pPr>
    </w:p>
    <w:p w14:paraId="43F232BA" w14:textId="77777777" w:rsidR="00F20B17" w:rsidRPr="00F20B17" w:rsidRDefault="00F20B17" w:rsidP="00F20B17">
      <w:pPr>
        <w:spacing w:before="0" w:after="200" w:line="276" w:lineRule="auto"/>
        <w:rPr>
          <w:rFonts w:ascii="Times New Roman" w:eastAsia="Calibri" w:hAnsi="Times New Roman"/>
          <w:sz w:val="24"/>
          <w:lang w:eastAsia="en-US"/>
        </w:rPr>
      </w:pPr>
    </w:p>
    <w:p w14:paraId="3D90F3AB" w14:textId="77777777" w:rsidR="00F20B17" w:rsidRPr="00F20B17" w:rsidRDefault="00F20B17" w:rsidP="00F20B17">
      <w:pPr>
        <w:spacing w:before="0"/>
        <w:rPr>
          <w:rFonts w:ascii="Times New Roman" w:eastAsia="Calibri" w:hAnsi="Times New Roman"/>
          <w:sz w:val="24"/>
          <w:lang w:eastAsia="en-US"/>
        </w:rPr>
        <w:sectPr w:rsidR="00F20B17" w:rsidRPr="00F20B17" w:rsidSect="00273332">
          <w:type w:val="nextColumn"/>
          <w:pgSz w:w="16838" w:h="11906" w:orient="landscape" w:code="9"/>
          <w:pgMar w:top="1134" w:right="567" w:bottom="1134" w:left="1134" w:header="709" w:footer="709" w:gutter="0"/>
          <w:cols w:space="708"/>
          <w:docGrid w:linePitch="360"/>
        </w:sectPr>
      </w:pPr>
      <w:r w:rsidRPr="00F20B17">
        <w:rPr>
          <w:rFonts w:ascii="Times New Roman" w:eastAsia="Calibri" w:hAnsi="Times New Roman"/>
          <w:sz w:val="24"/>
          <w:lang w:eastAsia="en-US"/>
        </w:rPr>
        <w:br w:type="page"/>
      </w:r>
    </w:p>
    <w:p w14:paraId="7CE0C8C0" w14:textId="77777777" w:rsidR="00F20B17" w:rsidRPr="006818A1" w:rsidRDefault="00F20B17" w:rsidP="006B1FE2">
      <w:pPr>
        <w:spacing w:before="0" w:after="200" w:line="276" w:lineRule="auto"/>
        <w:ind w:firstLine="6521"/>
        <w:jc w:val="right"/>
        <w:rPr>
          <w:rFonts w:eastAsia="Calibri" w:cs="Arial"/>
          <w:b/>
          <w:color w:val="000000"/>
          <w:szCs w:val="22"/>
          <w:lang w:eastAsia="en-US"/>
        </w:rPr>
      </w:pPr>
      <w:r w:rsidRPr="006818A1">
        <w:rPr>
          <w:rFonts w:eastAsia="Calibri" w:cs="Arial"/>
          <w:b/>
          <w:color w:val="000000"/>
          <w:szCs w:val="22"/>
          <w:lang w:eastAsia="en-US"/>
        </w:rPr>
        <w:lastRenderedPageBreak/>
        <w:t>Форма 7.1</w:t>
      </w:r>
    </w:p>
    <w:p w14:paraId="56826197" w14:textId="77777777" w:rsidR="00F20B17" w:rsidRPr="006818A1" w:rsidRDefault="00F20B17" w:rsidP="006B1FE2">
      <w:pPr>
        <w:spacing w:before="0" w:after="200" w:line="276" w:lineRule="auto"/>
        <w:ind w:firstLine="6663"/>
        <w:rPr>
          <w:rFonts w:eastAsia="Calibri" w:cs="Arial"/>
          <w:bCs/>
          <w:szCs w:val="22"/>
          <w:lang w:eastAsia="en-US"/>
        </w:rPr>
      </w:pPr>
      <w:r w:rsidRPr="006818A1">
        <w:rPr>
          <w:rFonts w:eastAsia="Calibri" w:cs="Arial"/>
          <w:bCs/>
          <w:szCs w:val="22"/>
          <w:lang w:eastAsia="en-US"/>
        </w:rPr>
        <w:t xml:space="preserve">Директору </w:t>
      </w:r>
    </w:p>
    <w:p w14:paraId="62E6B0CD" w14:textId="77777777" w:rsidR="00F20B17" w:rsidRPr="006818A1" w:rsidRDefault="00F20B17" w:rsidP="006B1FE2">
      <w:pPr>
        <w:spacing w:before="0" w:after="200" w:line="276" w:lineRule="auto"/>
        <w:ind w:firstLine="6663"/>
        <w:rPr>
          <w:rFonts w:eastAsia="Calibri" w:cs="Arial"/>
          <w:bCs/>
          <w:szCs w:val="22"/>
          <w:lang w:eastAsia="en-US"/>
        </w:rPr>
      </w:pPr>
      <w:r w:rsidRPr="006818A1">
        <w:rPr>
          <w:rFonts w:eastAsia="Calibri" w:cs="Arial"/>
          <w:bCs/>
          <w:szCs w:val="22"/>
          <w:lang w:eastAsia="en-US"/>
        </w:rPr>
        <w:t xml:space="preserve">ООО «СОК «Атлант» </w:t>
      </w:r>
    </w:p>
    <w:p w14:paraId="4719853C" w14:textId="77777777" w:rsidR="00F20B17" w:rsidRPr="006818A1" w:rsidRDefault="00F20B17" w:rsidP="006B1FE2">
      <w:pPr>
        <w:spacing w:before="0" w:after="200" w:line="276" w:lineRule="auto"/>
        <w:ind w:firstLine="6663"/>
        <w:rPr>
          <w:rFonts w:eastAsia="Calibri" w:cs="Arial"/>
          <w:bCs/>
          <w:szCs w:val="22"/>
          <w:lang w:eastAsia="en-US"/>
        </w:rPr>
      </w:pPr>
      <w:r w:rsidRPr="006818A1">
        <w:rPr>
          <w:rFonts w:eastAsia="Calibri" w:cs="Arial"/>
          <w:bCs/>
          <w:szCs w:val="22"/>
          <w:lang w:eastAsia="en-US"/>
        </w:rPr>
        <w:t xml:space="preserve">М.И. </w:t>
      </w:r>
      <w:proofErr w:type="spellStart"/>
      <w:r w:rsidRPr="006818A1">
        <w:rPr>
          <w:rFonts w:eastAsia="Calibri" w:cs="Arial"/>
          <w:bCs/>
          <w:szCs w:val="22"/>
          <w:lang w:eastAsia="en-US"/>
        </w:rPr>
        <w:t>Щипакину</w:t>
      </w:r>
      <w:proofErr w:type="spellEnd"/>
    </w:p>
    <w:p w14:paraId="391923B1" w14:textId="77777777" w:rsidR="00F20B17" w:rsidRPr="006818A1" w:rsidRDefault="00F20B17" w:rsidP="006B1FE2">
      <w:pPr>
        <w:spacing w:before="0" w:after="200" w:line="276" w:lineRule="auto"/>
        <w:jc w:val="right"/>
        <w:rPr>
          <w:rFonts w:eastAsia="Calibri" w:cs="Arial"/>
          <w:bCs/>
          <w:color w:val="000000"/>
          <w:szCs w:val="22"/>
          <w:lang w:eastAsia="en-US"/>
        </w:rPr>
      </w:pPr>
    </w:p>
    <w:p w14:paraId="147B0F6D" w14:textId="77777777" w:rsidR="00F20B17" w:rsidRPr="006818A1" w:rsidRDefault="00F20B17" w:rsidP="006B1FE2">
      <w:pPr>
        <w:spacing w:before="0" w:after="200" w:line="276" w:lineRule="auto"/>
        <w:jc w:val="right"/>
        <w:rPr>
          <w:rFonts w:eastAsia="Calibri" w:cs="Arial"/>
          <w:bCs/>
          <w:color w:val="000000"/>
          <w:szCs w:val="22"/>
          <w:lang w:eastAsia="en-US"/>
        </w:rPr>
      </w:pPr>
    </w:p>
    <w:p w14:paraId="500B7F12" w14:textId="77777777" w:rsidR="00F20B17" w:rsidRPr="006818A1" w:rsidRDefault="00F20B17" w:rsidP="006B1FE2">
      <w:pPr>
        <w:spacing w:before="0" w:after="200" w:line="276" w:lineRule="auto"/>
        <w:jc w:val="right"/>
        <w:rPr>
          <w:rFonts w:eastAsia="Calibri" w:cs="Arial"/>
          <w:bCs/>
          <w:color w:val="000000"/>
          <w:szCs w:val="22"/>
          <w:lang w:eastAsia="en-US"/>
        </w:rPr>
      </w:pPr>
    </w:p>
    <w:p w14:paraId="6416B166" w14:textId="77777777" w:rsidR="00F20B17" w:rsidRPr="006818A1" w:rsidRDefault="00F20B17" w:rsidP="006B1FE2">
      <w:pPr>
        <w:spacing w:before="0" w:after="200" w:line="276" w:lineRule="auto"/>
        <w:ind w:firstLine="567"/>
        <w:jc w:val="both"/>
        <w:rPr>
          <w:rFonts w:eastAsia="Calibri" w:cs="Arial"/>
          <w:szCs w:val="22"/>
          <w:lang w:eastAsia="en-US"/>
        </w:rPr>
      </w:pPr>
      <w:r w:rsidRPr="006818A1">
        <w:rPr>
          <w:rFonts w:eastAsia="Calibri" w:cs="Arial"/>
          <w:bCs/>
          <w:color w:val="000000"/>
          <w:szCs w:val="22"/>
          <w:lang w:eastAsia="en-US"/>
        </w:rPr>
        <w:t xml:space="preserve">Настоящим подтверждаю, что с «  »        года </w:t>
      </w:r>
      <w:r w:rsidRPr="006818A1">
        <w:rPr>
          <w:rFonts w:eastAsia="Calibri" w:cs="Arial"/>
          <w:bCs/>
          <w:color w:val="000000"/>
          <w:szCs w:val="22"/>
          <w:u w:val="single"/>
          <w:lang w:eastAsia="en-US"/>
        </w:rPr>
        <w:t xml:space="preserve">(указать дату предоставления в </w:t>
      </w:r>
      <w:r w:rsidRPr="006818A1">
        <w:rPr>
          <w:rFonts w:cs="Arial"/>
          <w:color w:val="000000"/>
          <w:szCs w:val="22"/>
          <w:u w:val="single"/>
        </w:rPr>
        <w:t xml:space="preserve">ПАО «Славнефть-ЯНОС» </w:t>
      </w:r>
      <w:r w:rsidRPr="006818A1">
        <w:rPr>
          <w:rFonts w:eastAsia="Calibri" w:cs="Arial"/>
          <w:bCs/>
          <w:color w:val="000000"/>
          <w:szCs w:val="22"/>
          <w:u w:val="single"/>
          <w:lang w:eastAsia="en-US"/>
        </w:rPr>
        <w:t>учредительных и регистрационных документов)</w:t>
      </w:r>
      <w:r w:rsidRPr="006818A1">
        <w:rPr>
          <w:rFonts w:eastAsia="Calibri" w:cs="Arial"/>
          <w:bCs/>
          <w:color w:val="000000"/>
          <w:szCs w:val="22"/>
          <w:lang w:eastAsia="en-US"/>
        </w:rPr>
        <w:t xml:space="preserve"> учредительные и регистрационные документы (в т. ч</w:t>
      </w:r>
      <w:r w:rsidRPr="006818A1">
        <w:rPr>
          <w:rFonts w:eastAsia="Calibri" w:cs="Arial"/>
          <w:szCs w:val="22"/>
          <w:lang w:eastAsia="en-US"/>
        </w:rPr>
        <w:t>. свидетельство о государственной регистрации, свидетельство о постановке на учет в налоговом органе)</w:t>
      </w:r>
      <w:r w:rsidRPr="006818A1">
        <w:rPr>
          <w:rFonts w:eastAsia="Calibri" w:cs="Arial"/>
          <w:bCs/>
          <w:color w:val="000000"/>
          <w:szCs w:val="22"/>
          <w:lang w:eastAsia="en-US"/>
        </w:rPr>
        <w:t xml:space="preserve"> </w:t>
      </w:r>
      <w:r w:rsidRPr="006818A1">
        <w:rPr>
          <w:rFonts w:eastAsia="Calibri" w:cs="Arial"/>
          <w:bCs/>
          <w:color w:val="000000"/>
          <w:szCs w:val="22"/>
          <w:u w:val="single"/>
          <w:lang w:eastAsia="en-US"/>
        </w:rPr>
        <w:t>(наименование контрагента)</w:t>
      </w:r>
      <w:r w:rsidRPr="006818A1">
        <w:rPr>
          <w:rFonts w:eastAsia="Calibri" w:cs="Arial"/>
          <w:szCs w:val="22"/>
          <w:lang w:eastAsia="en-US"/>
        </w:rPr>
        <w:t xml:space="preserve"> </w:t>
      </w:r>
      <w:r w:rsidRPr="006818A1">
        <w:rPr>
          <w:rFonts w:eastAsia="Calibri" w:cs="Arial"/>
          <w:bCs/>
          <w:color w:val="000000"/>
          <w:szCs w:val="22"/>
          <w:lang w:eastAsia="en-US"/>
        </w:rPr>
        <w:t>не изменялись.</w:t>
      </w:r>
    </w:p>
    <w:p w14:paraId="55A08A6B" w14:textId="77777777" w:rsidR="00F20B17" w:rsidRPr="006818A1" w:rsidRDefault="00F20B17" w:rsidP="006B1FE2">
      <w:pPr>
        <w:spacing w:before="0" w:after="20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</w:p>
    <w:p w14:paraId="0AEB0816" w14:textId="77777777" w:rsidR="00F20B17" w:rsidRPr="006818A1" w:rsidRDefault="00F20B17" w:rsidP="006B1FE2">
      <w:pPr>
        <w:spacing w:before="0" w:after="20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</w:p>
    <w:p w14:paraId="75A1E5F7" w14:textId="77777777" w:rsidR="00F20B17" w:rsidRPr="006818A1" w:rsidRDefault="00F20B17" w:rsidP="006B1FE2">
      <w:pPr>
        <w:spacing w:before="0" w:after="20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</w:p>
    <w:p w14:paraId="5F003ADA" w14:textId="2CFDED42" w:rsidR="00F20B17" w:rsidRPr="006818A1" w:rsidRDefault="00F20B17" w:rsidP="006B1FE2">
      <w:pPr>
        <w:spacing w:before="0" w:after="200" w:line="276" w:lineRule="auto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6818A1">
        <w:rPr>
          <w:rFonts w:eastAsia="Calibri" w:cs="Arial"/>
          <w:bCs/>
          <w:color w:val="000000"/>
          <w:szCs w:val="22"/>
          <w:lang w:eastAsia="en-US"/>
        </w:rPr>
        <w:t>________________________</w:t>
      </w:r>
      <w:r w:rsidRPr="006818A1">
        <w:rPr>
          <w:rFonts w:eastAsia="Calibri" w:cs="Arial"/>
          <w:bCs/>
          <w:color w:val="000000"/>
          <w:szCs w:val="22"/>
          <w:lang w:eastAsia="en-US"/>
        </w:rPr>
        <w:tab/>
      </w:r>
      <w:r w:rsidRPr="006818A1">
        <w:rPr>
          <w:rFonts w:eastAsia="Calibri" w:cs="Arial"/>
          <w:bCs/>
          <w:color w:val="000000"/>
          <w:szCs w:val="22"/>
          <w:lang w:eastAsia="en-US"/>
        </w:rPr>
        <w:tab/>
      </w:r>
      <w:r w:rsidRPr="006818A1">
        <w:rPr>
          <w:rFonts w:eastAsia="Calibri" w:cs="Arial"/>
          <w:bCs/>
          <w:color w:val="000000"/>
          <w:szCs w:val="22"/>
          <w:lang w:eastAsia="en-US"/>
        </w:rPr>
        <w:tab/>
      </w:r>
      <w:r w:rsidRPr="006818A1">
        <w:rPr>
          <w:rFonts w:eastAsia="Calibri" w:cs="Arial"/>
          <w:bCs/>
          <w:color w:val="000000"/>
          <w:szCs w:val="22"/>
          <w:lang w:eastAsia="en-US"/>
        </w:rPr>
        <w:tab/>
      </w:r>
      <w:r w:rsidRPr="006818A1">
        <w:rPr>
          <w:rFonts w:eastAsia="Calibri" w:cs="Arial"/>
          <w:bCs/>
          <w:color w:val="000000"/>
          <w:szCs w:val="22"/>
          <w:lang w:eastAsia="en-US"/>
        </w:rPr>
        <w:tab/>
      </w:r>
      <w:r w:rsidR="006818A1">
        <w:rPr>
          <w:rFonts w:eastAsia="Calibri" w:cs="Arial"/>
          <w:bCs/>
          <w:color w:val="000000"/>
          <w:szCs w:val="22"/>
          <w:lang w:eastAsia="en-US"/>
        </w:rPr>
        <w:t xml:space="preserve">      </w:t>
      </w:r>
      <w:r w:rsidRPr="006818A1">
        <w:rPr>
          <w:rFonts w:eastAsia="Calibri" w:cs="Arial"/>
          <w:bCs/>
          <w:color w:val="000000"/>
          <w:szCs w:val="22"/>
          <w:lang w:eastAsia="en-US"/>
        </w:rPr>
        <w:t>____</w:t>
      </w:r>
      <w:r w:rsidRPr="006818A1">
        <w:rPr>
          <w:rFonts w:eastAsia="Calibri" w:cs="Arial"/>
          <w:bCs/>
          <w:color w:val="000000"/>
          <w:szCs w:val="22"/>
          <w:u w:val="single"/>
          <w:lang w:eastAsia="en-US"/>
        </w:rPr>
        <w:t xml:space="preserve"> ______________</w:t>
      </w:r>
      <w:r w:rsidRPr="006818A1">
        <w:rPr>
          <w:rFonts w:eastAsia="Calibri" w:cs="Arial"/>
          <w:bCs/>
          <w:color w:val="000000"/>
          <w:szCs w:val="22"/>
          <w:lang w:eastAsia="en-US"/>
        </w:rPr>
        <w:t>___</w:t>
      </w:r>
    </w:p>
    <w:p w14:paraId="26DE9C6E" w14:textId="738198CA" w:rsidR="00F20B17" w:rsidRPr="006818A1" w:rsidRDefault="00F20B17" w:rsidP="006B1FE2">
      <w:pPr>
        <w:spacing w:before="0" w:line="276" w:lineRule="auto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6818A1">
        <w:rPr>
          <w:rFonts w:eastAsia="Calibri" w:cs="Arial"/>
          <w:bCs/>
          <w:color w:val="000000"/>
          <w:szCs w:val="22"/>
          <w:lang w:eastAsia="en-US"/>
        </w:rPr>
        <w:t>(указать наименование должности единоличного</w:t>
      </w:r>
      <w:r w:rsidRPr="006818A1">
        <w:rPr>
          <w:rFonts w:eastAsia="Calibri" w:cs="Arial"/>
          <w:bCs/>
          <w:color w:val="000000"/>
          <w:szCs w:val="22"/>
          <w:lang w:eastAsia="en-US"/>
        </w:rPr>
        <w:tab/>
      </w:r>
      <w:r w:rsidRPr="006818A1">
        <w:rPr>
          <w:rFonts w:eastAsia="Calibri" w:cs="Arial"/>
          <w:bCs/>
          <w:color w:val="000000"/>
          <w:szCs w:val="22"/>
          <w:lang w:eastAsia="en-US"/>
        </w:rPr>
        <w:tab/>
        <w:t>(подпись)</w:t>
      </w:r>
      <w:r w:rsidR="006818A1">
        <w:rPr>
          <w:rFonts w:eastAsia="Calibri" w:cs="Arial"/>
          <w:bCs/>
          <w:color w:val="000000"/>
          <w:szCs w:val="22"/>
          <w:lang w:eastAsia="en-US"/>
        </w:rPr>
        <w:t xml:space="preserve">    </w:t>
      </w:r>
      <w:r w:rsidRPr="006818A1">
        <w:rPr>
          <w:rFonts w:eastAsia="Calibri" w:cs="Arial"/>
          <w:bCs/>
          <w:color w:val="000000"/>
          <w:szCs w:val="22"/>
          <w:lang w:eastAsia="en-US"/>
        </w:rPr>
        <w:t>(Ф.И.О. подписанта)</w:t>
      </w:r>
    </w:p>
    <w:p w14:paraId="4523FCA1" w14:textId="77777777" w:rsidR="00F20B17" w:rsidRPr="006818A1" w:rsidRDefault="00F20B17" w:rsidP="006B1FE2">
      <w:pPr>
        <w:spacing w:before="0" w:line="276" w:lineRule="auto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6818A1">
        <w:rPr>
          <w:rFonts w:eastAsia="Calibri" w:cs="Arial"/>
          <w:bCs/>
          <w:color w:val="000000"/>
          <w:szCs w:val="22"/>
          <w:lang w:eastAsia="en-US"/>
        </w:rPr>
        <w:t>исполнительного органа в соответствии с</w:t>
      </w:r>
    </w:p>
    <w:p w14:paraId="5466C560" w14:textId="2483C8CE" w:rsidR="00F20B17" w:rsidRPr="006818A1" w:rsidRDefault="00F20B17" w:rsidP="006B1FE2">
      <w:pPr>
        <w:spacing w:before="0" w:line="276" w:lineRule="auto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6818A1">
        <w:rPr>
          <w:rFonts w:eastAsia="Calibri" w:cs="Arial"/>
          <w:bCs/>
          <w:color w:val="000000"/>
          <w:szCs w:val="22"/>
          <w:lang w:eastAsia="en-US"/>
        </w:rPr>
        <w:t xml:space="preserve">Уставом </w:t>
      </w:r>
      <w:proofErr w:type="spellStart"/>
      <w:r w:rsidRPr="006818A1">
        <w:rPr>
          <w:rFonts w:eastAsia="Calibri" w:cs="Arial"/>
          <w:bCs/>
          <w:color w:val="000000"/>
          <w:szCs w:val="22"/>
          <w:lang w:eastAsia="en-US"/>
        </w:rPr>
        <w:t>Общества:генеральный</w:t>
      </w:r>
      <w:proofErr w:type="spellEnd"/>
      <w:r w:rsidRPr="006818A1">
        <w:rPr>
          <w:rFonts w:eastAsia="Calibri" w:cs="Arial"/>
          <w:bCs/>
          <w:color w:val="000000"/>
          <w:szCs w:val="22"/>
          <w:lang w:eastAsia="en-US"/>
        </w:rPr>
        <w:t xml:space="preserve"> директор, директор и т.п.)</w:t>
      </w:r>
    </w:p>
    <w:p w14:paraId="05AECE9E" w14:textId="77777777" w:rsidR="00F20B17" w:rsidRPr="006818A1" w:rsidRDefault="00F20B17" w:rsidP="006B1FE2">
      <w:pPr>
        <w:spacing w:before="0" w:after="20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</w:p>
    <w:p w14:paraId="1E39359A" w14:textId="77777777" w:rsidR="00F20B17" w:rsidRPr="006818A1" w:rsidRDefault="00F20B17" w:rsidP="006B1FE2">
      <w:pPr>
        <w:spacing w:before="0" w:after="20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</w:p>
    <w:p w14:paraId="13CA2340" w14:textId="40416A08" w:rsidR="00F20B17" w:rsidRPr="006818A1" w:rsidRDefault="00F20B17" w:rsidP="006B1FE2">
      <w:pPr>
        <w:spacing w:before="0" w:after="20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6818A1">
        <w:rPr>
          <w:rFonts w:eastAsia="Calibri" w:cs="Arial"/>
          <w:bCs/>
          <w:color w:val="000000"/>
          <w:szCs w:val="22"/>
          <w:lang w:eastAsia="en-US"/>
        </w:rPr>
        <w:t>«_____» ______________________ 202</w:t>
      </w:r>
      <w:r w:rsidR="008E2371">
        <w:rPr>
          <w:rFonts w:eastAsia="Calibri" w:cs="Arial"/>
          <w:bCs/>
          <w:color w:val="000000"/>
          <w:szCs w:val="22"/>
          <w:lang w:eastAsia="en-US"/>
        </w:rPr>
        <w:t>1</w:t>
      </w:r>
      <w:r w:rsidRPr="006818A1">
        <w:rPr>
          <w:rFonts w:eastAsia="Calibri" w:cs="Arial"/>
          <w:bCs/>
          <w:color w:val="000000"/>
          <w:szCs w:val="22"/>
          <w:lang w:eastAsia="en-US"/>
        </w:rPr>
        <w:t xml:space="preserve"> года</w:t>
      </w:r>
    </w:p>
    <w:p w14:paraId="4CB6FA9B" w14:textId="77777777" w:rsidR="00F20B17" w:rsidRPr="00F20B17" w:rsidRDefault="00F20B17" w:rsidP="00F20B17">
      <w:pPr>
        <w:spacing w:before="0"/>
        <w:rPr>
          <w:rFonts w:ascii="Times New Roman" w:eastAsia="Calibri" w:hAnsi="Times New Roman"/>
          <w:bCs/>
          <w:color w:val="000000"/>
          <w:sz w:val="24"/>
          <w:lang w:eastAsia="en-US"/>
        </w:rPr>
      </w:pPr>
      <w:r w:rsidRPr="00F20B17">
        <w:rPr>
          <w:rFonts w:ascii="Times New Roman" w:eastAsia="Calibri" w:hAnsi="Times New Roman"/>
          <w:bCs/>
          <w:color w:val="000000"/>
          <w:sz w:val="24"/>
          <w:lang w:eastAsia="en-US"/>
        </w:rPr>
        <w:br w:type="page"/>
      </w:r>
    </w:p>
    <w:p w14:paraId="22B8FA88" w14:textId="77777777" w:rsidR="00F20B17" w:rsidRPr="00F20B17" w:rsidRDefault="00F20B17" w:rsidP="00F20B17">
      <w:pPr>
        <w:spacing w:before="0" w:after="200" w:line="276" w:lineRule="auto"/>
        <w:ind w:firstLine="567"/>
        <w:jc w:val="both"/>
        <w:rPr>
          <w:rFonts w:ascii="Times New Roman" w:eastAsia="Calibri" w:hAnsi="Times New Roman"/>
          <w:bCs/>
          <w:color w:val="000000"/>
          <w:sz w:val="24"/>
          <w:lang w:eastAsia="en-US"/>
        </w:rPr>
      </w:pPr>
    </w:p>
    <w:p w14:paraId="2D6FEE4D" w14:textId="77777777" w:rsidR="00F20B17" w:rsidRPr="006818A1" w:rsidRDefault="00F20B17" w:rsidP="006B1FE2">
      <w:pPr>
        <w:spacing w:before="0" w:after="200" w:line="276" w:lineRule="auto"/>
        <w:ind w:firstLine="6521"/>
        <w:jc w:val="right"/>
        <w:rPr>
          <w:rFonts w:eastAsia="Calibri" w:cs="Arial"/>
          <w:b/>
          <w:color w:val="000000"/>
          <w:szCs w:val="22"/>
          <w:lang w:eastAsia="en-US"/>
        </w:rPr>
      </w:pPr>
      <w:r w:rsidRPr="006818A1">
        <w:rPr>
          <w:rFonts w:eastAsia="Calibri" w:cs="Arial"/>
          <w:b/>
          <w:color w:val="000000"/>
          <w:szCs w:val="22"/>
          <w:lang w:eastAsia="en-US"/>
        </w:rPr>
        <w:t>Форма 7.2</w:t>
      </w:r>
    </w:p>
    <w:p w14:paraId="3A15D0F9" w14:textId="77777777" w:rsidR="00F20B17" w:rsidRPr="006818A1" w:rsidRDefault="00F20B17" w:rsidP="006B1FE2">
      <w:pPr>
        <w:spacing w:before="0" w:after="200" w:line="276" w:lineRule="auto"/>
        <w:ind w:firstLine="6663"/>
        <w:rPr>
          <w:rFonts w:eastAsia="Calibri" w:cs="Arial"/>
          <w:bCs/>
          <w:szCs w:val="22"/>
          <w:lang w:eastAsia="en-US"/>
        </w:rPr>
      </w:pPr>
      <w:r w:rsidRPr="006818A1">
        <w:rPr>
          <w:rFonts w:eastAsia="Calibri" w:cs="Arial"/>
          <w:bCs/>
          <w:szCs w:val="22"/>
          <w:lang w:eastAsia="en-US"/>
        </w:rPr>
        <w:t xml:space="preserve">Директору </w:t>
      </w:r>
    </w:p>
    <w:p w14:paraId="71FEA17E" w14:textId="77777777" w:rsidR="00F20B17" w:rsidRPr="006818A1" w:rsidRDefault="00F20B17" w:rsidP="006B1FE2">
      <w:pPr>
        <w:spacing w:before="0" w:after="200" w:line="276" w:lineRule="auto"/>
        <w:ind w:firstLine="6663"/>
        <w:rPr>
          <w:rFonts w:eastAsia="Calibri" w:cs="Arial"/>
          <w:bCs/>
          <w:szCs w:val="22"/>
          <w:lang w:eastAsia="en-US"/>
        </w:rPr>
      </w:pPr>
      <w:r w:rsidRPr="006818A1">
        <w:rPr>
          <w:rFonts w:eastAsia="Calibri" w:cs="Arial"/>
          <w:bCs/>
          <w:szCs w:val="22"/>
          <w:lang w:eastAsia="en-US"/>
        </w:rPr>
        <w:t xml:space="preserve">ООО «СОК «Атлант» </w:t>
      </w:r>
    </w:p>
    <w:p w14:paraId="50865216" w14:textId="77777777" w:rsidR="00F20B17" w:rsidRPr="006818A1" w:rsidRDefault="00F20B17" w:rsidP="006B1FE2">
      <w:pPr>
        <w:spacing w:before="0" w:after="200" w:line="276" w:lineRule="auto"/>
        <w:ind w:firstLine="6663"/>
        <w:rPr>
          <w:rFonts w:eastAsia="Calibri" w:cs="Arial"/>
          <w:bCs/>
          <w:szCs w:val="22"/>
          <w:lang w:eastAsia="en-US"/>
        </w:rPr>
      </w:pPr>
      <w:r w:rsidRPr="006818A1">
        <w:rPr>
          <w:rFonts w:eastAsia="Calibri" w:cs="Arial"/>
          <w:bCs/>
          <w:szCs w:val="22"/>
          <w:lang w:eastAsia="en-US"/>
        </w:rPr>
        <w:t xml:space="preserve">М.И. </w:t>
      </w:r>
      <w:proofErr w:type="spellStart"/>
      <w:r w:rsidRPr="006818A1">
        <w:rPr>
          <w:rFonts w:eastAsia="Calibri" w:cs="Arial"/>
          <w:bCs/>
          <w:szCs w:val="22"/>
          <w:lang w:eastAsia="en-US"/>
        </w:rPr>
        <w:t>Щипакину</w:t>
      </w:r>
      <w:proofErr w:type="spellEnd"/>
    </w:p>
    <w:p w14:paraId="4C0804D0" w14:textId="77777777" w:rsidR="00F20B17" w:rsidRPr="006818A1" w:rsidRDefault="00F20B17" w:rsidP="006B1FE2">
      <w:pPr>
        <w:spacing w:before="0" w:after="200" w:line="276" w:lineRule="auto"/>
        <w:jc w:val="right"/>
        <w:rPr>
          <w:rFonts w:eastAsia="Calibri" w:cs="Arial"/>
          <w:bCs/>
          <w:color w:val="000000"/>
          <w:szCs w:val="22"/>
          <w:lang w:eastAsia="en-US"/>
        </w:rPr>
      </w:pPr>
    </w:p>
    <w:p w14:paraId="6AAD6BD6" w14:textId="77777777" w:rsidR="00F20B17" w:rsidRPr="006818A1" w:rsidRDefault="00F20B17" w:rsidP="006B1FE2">
      <w:pPr>
        <w:spacing w:before="0" w:after="200" w:line="276" w:lineRule="auto"/>
        <w:jc w:val="right"/>
        <w:rPr>
          <w:rFonts w:eastAsia="Calibri" w:cs="Arial"/>
          <w:bCs/>
          <w:color w:val="000000"/>
          <w:szCs w:val="22"/>
          <w:lang w:eastAsia="en-US"/>
        </w:rPr>
      </w:pPr>
    </w:p>
    <w:p w14:paraId="1A0EED80" w14:textId="77777777" w:rsidR="00F20B17" w:rsidRPr="006818A1" w:rsidRDefault="00F20B17" w:rsidP="006B1FE2">
      <w:pPr>
        <w:spacing w:before="0" w:after="200" w:line="276" w:lineRule="auto"/>
        <w:jc w:val="right"/>
        <w:rPr>
          <w:rFonts w:eastAsia="Calibri" w:cs="Arial"/>
          <w:bCs/>
          <w:color w:val="000000"/>
          <w:szCs w:val="22"/>
          <w:lang w:eastAsia="en-US"/>
        </w:rPr>
      </w:pPr>
    </w:p>
    <w:p w14:paraId="49BA0B89" w14:textId="77777777" w:rsidR="00F20B17" w:rsidRPr="006818A1" w:rsidRDefault="00F20B17" w:rsidP="006B1FE2">
      <w:pPr>
        <w:spacing w:before="0" w:after="200" w:line="276" w:lineRule="auto"/>
        <w:ind w:firstLine="567"/>
        <w:jc w:val="both"/>
        <w:rPr>
          <w:rFonts w:eastAsia="Calibri" w:cs="Arial"/>
          <w:szCs w:val="22"/>
          <w:lang w:eastAsia="en-US"/>
        </w:rPr>
      </w:pPr>
      <w:r w:rsidRPr="006818A1">
        <w:rPr>
          <w:rFonts w:eastAsia="Calibri" w:cs="Arial"/>
          <w:bCs/>
          <w:color w:val="000000"/>
          <w:szCs w:val="22"/>
          <w:lang w:eastAsia="en-US"/>
        </w:rPr>
        <w:t xml:space="preserve">Настоящим подтверждаю, что с «  »        года </w:t>
      </w:r>
      <w:r w:rsidRPr="006818A1">
        <w:rPr>
          <w:rFonts w:eastAsia="Calibri" w:cs="Arial"/>
          <w:bCs/>
          <w:color w:val="000000"/>
          <w:szCs w:val="22"/>
          <w:u w:val="single"/>
          <w:lang w:eastAsia="en-US"/>
        </w:rPr>
        <w:t>(указать дату предоставления в ПАО «Славнефть-ЯНОС»  учредительных и регистрационных документов)</w:t>
      </w:r>
      <w:r w:rsidRPr="006818A1">
        <w:rPr>
          <w:rFonts w:eastAsia="Calibri" w:cs="Arial"/>
          <w:bCs/>
          <w:color w:val="000000"/>
          <w:szCs w:val="22"/>
          <w:lang w:eastAsia="en-US"/>
        </w:rPr>
        <w:t xml:space="preserve"> произошли изменения в учредительных и регистрационных документах, а именно: ________________________________________________.</w:t>
      </w:r>
    </w:p>
    <w:p w14:paraId="01595DEA" w14:textId="77777777" w:rsidR="00F20B17" w:rsidRPr="006818A1" w:rsidRDefault="00F20B17" w:rsidP="006B1FE2">
      <w:pPr>
        <w:spacing w:before="0" w:after="20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</w:p>
    <w:p w14:paraId="5C7496FF" w14:textId="77777777" w:rsidR="00F20B17" w:rsidRPr="006818A1" w:rsidRDefault="00F20B17" w:rsidP="006B1FE2">
      <w:pPr>
        <w:spacing w:before="0" w:after="20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</w:p>
    <w:p w14:paraId="7FD1AF4B" w14:textId="77777777" w:rsidR="00F20B17" w:rsidRPr="006818A1" w:rsidRDefault="00F20B17" w:rsidP="006B1FE2">
      <w:pPr>
        <w:spacing w:before="0" w:after="20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</w:p>
    <w:p w14:paraId="2A3EC2D0" w14:textId="77777777" w:rsidR="00F20B17" w:rsidRPr="006818A1" w:rsidRDefault="00F20B17" w:rsidP="006B1FE2">
      <w:pPr>
        <w:spacing w:before="0" w:after="200" w:line="276" w:lineRule="auto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6818A1">
        <w:rPr>
          <w:rFonts w:eastAsia="Calibri" w:cs="Arial"/>
          <w:bCs/>
          <w:color w:val="000000"/>
          <w:szCs w:val="22"/>
          <w:lang w:eastAsia="en-US"/>
        </w:rPr>
        <w:t>________________________</w:t>
      </w:r>
      <w:r w:rsidRPr="006818A1">
        <w:rPr>
          <w:rFonts w:eastAsia="Calibri" w:cs="Arial"/>
          <w:bCs/>
          <w:color w:val="000000"/>
          <w:szCs w:val="22"/>
          <w:lang w:eastAsia="en-US"/>
        </w:rPr>
        <w:tab/>
      </w:r>
      <w:r w:rsidRPr="006818A1">
        <w:rPr>
          <w:rFonts w:eastAsia="Calibri" w:cs="Arial"/>
          <w:bCs/>
          <w:color w:val="000000"/>
          <w:szCs w:val="22"/>
          <w:lang w:eastAsia="en-US"/>
        </w:rPr>
        <w:tab/>
      </w:r>
      <w:r w:rsidRPr="006818A1">
        <w:rPr>
          <w:rFonts w:eastAsia="Calibri" w:cs="Arial"/>
          <w:bCs/>
          <w:color w:val="000000"/>
          <w:szCs w:val="22"/>
          <w:lang w:eastAsia="en-US"/>
        </w:rPr>
        <w:tab/>
      </w:r>
      <w:r w:rsidRPr="006818A1">
        <w:rPr>
          <w:rFonts w:eastAsia="Calibri" w:cs="Arial"/>
          <w:bCs/>
          <w:color w:val="000000"/>
          <w:szCs w:val="22"/>
          <w:lang w:eastAsia="en-US"/>
        </w:rPr>
        <w:tab/>
      </w:r>
      <w:r w:rsidRPr="006818A1">
        <w:rPr>
          <w:rFonts w:eastAsia="Calibri" w:cs="Arial"/>
          <w:bCs/>
          <w:color w:val="000000"/>
          <w:szCs w:val="22"/>
          <w:lang w:eastAsia="en-US"/>
        </w:rPr>
        <w:tab/>
        <w:t>____</w:t>
      </w:r>
      <w:r w:rsidRPr="006818A1">
        <w:rPr>
          <w:rFonts w:eastAsia="Calibri" w:cs="Arial"/>
          <w:bCs/>
          <w:color w:val="000000"/>
          <w:szCs w:val="22"/>
          <w:u w:val="single"/>
          <w:lang w:eastAsia="en-US"/>
        </w:rPr>
        <w:t xml:space="preserve"> ______________</w:t>
      </w:r>
      <w:r w:rsidRPr="006818A1">
        <w:rPr>
          <w:rFonts w:eastAsia="Calibri" w:cs="Arial"/>
          <w:bCs/>
          <w:color w:val="000000"/>
          <w:szCs w:val="22"/>
          <w:lang w:eastAsia="en-US"/>
        </w:rPr>
        <w:t>___</w:t>
      </w:r>
    </w:p>
    <w:p w14:paraId="44C47510" w14:textId="7A8BE0D2" w:rsidR="00F20B17" w:rsidRPr="006818A1" w:rsidRDefault="00F20B17" w:rsidP="006B1FE2">
      <w:pPr>
        <w:spacing w:before="0" w:line="276" w:lineRule="auto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6818A1">
        <w:rPr>
          <w:rFonts w:eastAsia="Calibri" w:cs="Arial"/>
          <w:bCs/>
          <w:color w:val="000000"/>
          <w:szCs w:val="22"/>
          <w:lang w:eastAsia="en-US"/>
        </w:rPr>
        <w:t>(указать наименование должности единоличного</w:t>
      </w:r>
      <w:r w:rsidRPr="006818A1">
        <w:rPr>
          <w:rFonts w:eastAsia="Calibri" w:cs="Arial"/>
          <w:bCs/>
          <w:color w:val="000000"/>
          <w:szCs w:val="22"/>
          <w:lang w:eastAsia="en-US"/>
        </w:rPr>
        <w:tab/>
      </w:r>
      <w:r w:rsidRPr="006818A1">
        <w:rPr>
          <w:rFonts w:eastAsia="Calibri" w:cs="Arial"/>
          <w:bCs/>
          <w:color w:val="000000"/>
          <w:szCs w:val="22"/>
          <w:lang w:eastAsia="en-US"/>
        </w:rPr>
        <w:tab/>
        <w:t>(подпись)</w:t>
      </w:r>
      <w:r w:rsidRPr="006818A1">
        <w:rPr>
          <w:rFonts w:eastAsia="Calibri" w:cs="Arial"/>
          <w:bCs/>
          <w:color w:val="000000"/>
          <w:szCs w:val="22"/>
          <w:lang w:eastAsia="en-US"/>
        </w:rPr>
        <w:tab/>
        <w:t>(Ф.И.О. подписанта)</w:t>
      </w:r>
    </w:p>
    <w:p w14:paraId="3FCBB5F0" w14:textId="77777777" w:rsidR="00F20B17" w:rsidRPr="006818A1" w:rsidRDefault="00F20B17" w:rsidP="006B1FE2">
      <w:pPr>
        <w:spacing w:before="0" w:line="276" w:lineRule="auto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6818A1">
        <w:rPr>
          <w:rFonts w:eastAsia="Calibri" w:cs="Arial"/>
          <w:bCs/>
          <w:color w:val="000000"/>
          <w:szCs w:val="22"/>
          <w:lang w:eastAsia="en-US"/>
        </w:rPr>
        <w:t>исполнительного органа в соответствии с</w:t>
      </w:r>
    </w:p>
    <w:p w14:paraId="404DF4A1" w14:textId="601C3F51" w:rsidR="00F20B17" w:rsidRPr="006818A1" w:rsidRDefault="00F20B17" w:rsidP="006B1FE2">
      <w:pPr>
        <w:spacing w:before="0" w:line="276" w:lineRule="auto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6818A1">
        <w:rPr>
          <w:rFonts w:eastAsia="Calibri" w:cs="Arial"/>
          <w:bCs/>
          <w:color w:val="000000"/>
          <w:szCs w:val="22"/>
          <w:lang w:eastAsia="en-US"/>
        </w:rPr>
        <w:t>Уставом Общества:</w:t>
      </w:r>
      <w:r w:rsidR="006818A1">
        <w:rPr>
          <w:rFonts w:eastAsia="Calibri" w:cs="Arial"/>
          <w:bCs/>
          <w:color w:val="000000"/>
          <w:szCs w:val="22"/>
          <w:lang w:eastAsia="en-US"/>
        </w:rPr>
        <w:t xml:space="preserve"> </w:t>
      </w:r>
      <w:r w:rsidRPr="006818A1">
        <w:rPr>
          <w:rFonts w:eastAsia="Calibri" w:cs="Arial"/>
          <w:bCs/>
          <w:color w:val="000000"/>
          <w:szCs w:val="22"/>
          <w:lang w:eastAsia="en-US"/>
        </w:rPr>
        <w:t>генеральный директор, директор и т.п.)</w:t>
      </w:r>
    </w:p>
    <w:p w14:paraId="09AEA9DF" w14:textId="77777777" w:rsidR="00F20B17" w:rsidRPr="006818A1" w:rsidRDefault="00F20B17" w:rsidP="006B1FE2">
      <w:pPr>
        <w:spacing w:before="0" w:after="200" w:line="276" w:lineRule="auto"/>
        <w:jc w:val="both"/>
        <w:rPr>
          <w:rFonts w:eastAsia="Calibri" w:cs="Arial"/>
          <w:bCs/>
          <w:color w:val="000000"/>
          <w:szCs w:val="22"/>
          <w:lang w:eastAsia="en-US"/>
        </w:rPr>
      </w:pPr>
    </w:p>
    <w:p w14:paraId="0CB77A46" w14:textId="77777777" w:rsidR="00F20B17" w:rsidRPr="006818A1" w:rsidRDefault="00F20B17" w:rsidP="006B1FE2">
      <w:pPr>
        <w:spacing w:before="0" w:after="20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</w:p>
    <w:p w14:paraId="75DA93FC" w14:textId="5928ACE1" w:rsidR="00F20B17" w:rsidRPr="006818A1" w:rsidRDefault="00F20B17" w:rsidP="006B1FE2">
      <w:pPr>
        <w:spacing w:before="0" w:after="20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6818A1">
        <w:rPr>
          <w:rFonts w:eastAsia="Calibri" w:cs="Arial"/>
          <w:bCs/>
          <w:color w:val="000000"/>
          <w:szCs w:val="22"/>
          <w:lang w:eastAsia="en-US"/>
        </w:rPr>
        <w:t>«_____» ______________________ 202</w:t>
      </w:r>
      <w:r w:rsidR="008E2371">
        <w:rPr>
          <w:rFonts w:eastAsia="Calibri" w:cs="Arial"/>
          <w:bCs/>
          <w:color w:val="000000"/>
          <w:szCs w:val="22"/>
          <w:lang w:eastAsia="en-US"/>
        </w:rPr>
        <w:t>1</w:t>
      </w:r>
      <w:r w:rsidRPr="006818A1">
        <w:rPr>
          <w:rFonts w:eastAsia="Calibri" w:cs="Arial"/>
          <w:bCs/>
          <w:color w:val="000000"/>
          <w:szCs w:val="22"/>
          <w:lang w:eastAsia="en-US"/>
        </w:rPr>
        <w:t xml:space="preserve"> года</w:t>
      </w:r>
    </w:p>
    <w:p w14:paraId="5D6C3277" w14:textId="77777777" w:rsidR="00F20B17" w:rsidRPr="00F20B17" w:rsidRDefault="00F20B17" w:rsidP="00F20B17">
      <w:pPr>
        <w:spacing w:before="0"/>
        <w:rPr>
          <w:rFonts w:ascii="Times New Roman" w:eastAsia="Calibri" w:hAnsi="Times New Roman"/>
          <w:bCs/>
          <w:color w:val="000000"/>
          <w:sz w:val="24"/>
          <w:lang w:eastAsia="en-US"/>
        </w:rPr>
      </w:pPr>
      <w:r w:rsidRPr="00F20B17">
        <w:rPr>
          <w:rFonts w:ascii="Times New Roman" w:eastAsia="Calibri" w:hAnsi="Times New Roman"/>
          <w:bCs/>
          <w:color w:val="000000"/>
          <w:sz w:val="24"/>
          <w:lang w:eastAsia="en-US"/>
        </w:rPr>
        <w:br w:type="page"/>
      </w:r>
    </w:p>
    <w:p w14:paraId="1AD8EC41" w14:textId="77777777" w:rsidR="00F20B17" w:rsidRPr="00697AE1" w:rsidRDefault="00F20B17" w:rsidP="0024020E">
      <w:pPr>
        <w:spacing w:before="0" w:after="200" w:line="276" w:lineRule="auto"/>
        <w:ind w:right="-1" w:firstLine="6521"/>
        <w:jc w:val="right"/>
        <w:rPr>
          <w:rFonts w:eastAsia="Calibri" w:cs="Arial"/>
          <w:b/>
          <w:color w:val="000000"/>
          <w:szCs w:val="22"/>
          <w:lang w:eastAsia="en-US"/>
        </w:rPr>
      </w:pPr>
      <w:r w:rsidRPr="00697AE1">
        <w:rPr>
          <w:rFonts w:eastAsia="Calibri" w:cs="Arial"/>
          <w:b/>
          <w:color w:val="000000"/>
          <w:szCs w:val="22"/>
          <w:lang w:eastAsia="en-US"/>
        </w:rPr>
        <w:lastRenderedPageBreak/>
        <w:t>Форма 8.1</w:t>
      </w:r>
    </w:p>
    <w:p w14:paraId="0EEC381B" w14:textId="77777777" w:rsidR="00F20B17" w:rsidRPr="00697AE1" w:rsidRDefault="00F20B17" w:rsidP="0024020E">
      <w:pPr>
        <w:spacing w:before="0" w:after="200" w:line="276" w:lineRule="auto"/>
        <w:ind w:right="-1" w:firstLine="6521"/>
        <w:rPr>
          <w:rFonts w:eastAsia="Calibri" w:cs="Arial"/>
          <w:bCs/>
          <w:color w:val="000000"/>
          <w:szCs w:val="22"/>
          <w:lang w:eastAsia="en-US"/>
        </w:rPr>
      </w:pPr>
      <w:r w:rsidRPr="00697AE1">
        <w:rPr>
          <w:rFonts w:eastAsia="Calibri" w:cs="Arial"/>
          <w:bCs/>
          <w:color w:val="000000"/>
          <w:szCs w:val="22"/>
          <w:lang w:eastAsia="en-US"/>
        </w:rPr>
        <w:t xml:space="preserve">Директору </w:t>
      </w:r>
    </w:p>
    <w:p w14:paraId="17312A05" w14:textId="77777777" w:rsidR="00F20B17" w:rsidRPr="00697AE1" w:rsidRDefault="00F20B17" w:rsidP="0024020E">
      <w:pPr>
        <w:spacing w:before="0" w:after="200" w:line="276" w:lineRule="auto"/>
        <w:ind w:right="-1" w:firstLine="6521"/>
        <w:rPr>
          <w:rFonts w:eastAsia="Calibri" w:cs="Arial"/>
          <w:bCs/>
          <w:color w:val="000000"/>
          <w:szCs w:val="22"/>
          <w:lang w:eastAsia="en-US"/>
        </w:rPr>
      </w:pPr>
      <w:r w:rsidRPr="00697AE1">
        <w:rPr>
          <w:rFonts w:eastAsia="Calibri" w:cs="Arial"/>
          <w:bCs/>
          <w:color w:val="000000"/>
          <w:szCs w:val="22"/>
          <w:lang w:eastAsia="en-US"/>
        </w:rPr>
        <w:t xml:space="preserve">ООО «СОК «Атлант» </w:t>
      </w:r>
    </w:p>
    <w:p w14:paraId="5425BCDC" w14:textId="77777777" w:rsidR="00F20B17" w:rsidRPr="00697AE1" w:rsidRDefault="00F20B17" w:rsidP="0024020E">
      <w:pPr>
        <w:spacing w:before="0" w:after="200" w:line="276" w:lineRule="auto"/>
        <w:ind w:right="-1" w:firstLine="6521"/>
        <w:rPr>
          <w:rFonts w:eastAsia="Calibri" w:cs="Arial"/>
          <w:bCs/>
          <w:color w:val="000000"/>
          <w:szCs w:val="22"/>
          <w:lang w:eastAsia="en-US"/>
        </w:rPr>
      </w:pPr>
      <w:r w:rsidRPr="00697AE1">
        <w:rPr>
          <w:rFonts w:eastAsia="Calibri" w:cs="Arial"/>
          <w:bCs/>
          <w:color w:val="000000"/>
          <w:szCs w:val="22"/>
          <w:lang w:eastAsia="en-US"/>
        </w:rPr>
        <w:t xml:space="preserve">М.И. </w:t>
      </w:r>
      <w:proofErr w:type="spellStart"/>
      <w:r w:rsidRPr="00697AE1">
        <w:rPr>
          <w:rFonts w:eastAsia="Calibri" w:cs="Arial"/>
          <w:bCs/>
          <w:color w:val="000000"/>
          <w:szCs w:val="22"/>
          <w:lang w:eastAsia="en-US"/>
        </w:rPr>
        <w:t>Щипакину</w:t>
      </w:r>
      <w:proofErr w:type="spellEnd"/>
    </w:p>
    <w:p w14:paraId="46CB22DB" w14:textId="77777777" w:rsidR="00F20B17" w:rsidRPr="00697AE1" w:rsidRDefault="00F20B17" w:rsidP="0024020E">
      <w:pPr>
        <w:spacing w:before="0" w:after="200" w:line="276" w:lineRule="auto"/>
        <w:ind w:right="-1"/>
        <w:jc w:val="right"/>
        <w:rPr>
          <w:rFonts w:eastAsia="Calibri" w:cs="Arial"/>
          <w:bCs/>
          <w:color w:val="000000"/>
          <w:szCs w:val="22"/>
          <w:lang w:eastAsia="en-US"/>
        </w:rPr>
      </w:pPr>
    </w:p>
    <w:p w14:paraId="7A050AB7" w14:textId="77777777" w:rsidR="00F20B17" w:rsidRPr="00697AE1" w:rsidRDefault="00F20B17" w:rsidP="0024020E">
      <w:pPr>
        <w:spacing w:before="0" w:after="200" w:line="276" w:lineRule="auto"/>
        <w:ind w:right="-1"/>
        <w:jc w:val="right"/>
        <w:rPr>
          <w:rFonts w:eastAsia="Calibri" w:cs="Arial"/>
          <w:bCs/>
          <w:color w:val="000000"/>
          <w:szCs w:val="22"/>
          <w:lang w:eastAsia="en-US"/>
        </w:rPr>
      </w:pPr>
    </w:p>
    <w:p w14:paraId="2E79028C" w14:textId="77777777" w:rsidR="00F20B17" w:rsidRPr="00697AE1" w:rsidRDefault="00F20B17" w:rsidP="0024020E">
      <w:pPr>
        <w:spacing w:before="0" w:after="200" w:line="276" w:lineRule="auto"/>
        <w:ind w:right="-1"/>
        <w:jc w:val="right"/>
        <w:rPr>
          <w:rFonts w:eastAsia="Calibri" w:cs="Arial"/>
          <w:bCs/>
          <w:color w:val="000000"/>
          <w:szCs w:val="22"/>
          <w:lang w:eastAsia="en-US"/>
        </w:rPr>
      </w:pPr>
    </w:p>
    <w:p w14:paraId="73637645" w14:textId="77777777" w:rsidR="00F20B17" w:rsidRPr="00697AE1" w:rsidRDefault="00F20B17" w:rsidP="0024020E">
      <w:pPr>
        <w:spacing w:before="0" w:after="200" w:line="276" w:lineRule="auto"/>
        <w:ind w:right="-1" w:firstLine="567"/>
        <w:jc w:val="both"/>
        <w:rPr>
          <w:rFonts w:eastAsia="Calibri" w:cs="Arial"/>
          <w:szCs w:val="22"/>
          <w:lang w:eastAsia="en-US"/>
        </w:rPr>
      </w:pPr>
      <w:r w:rsidRPr="00697AE1">
        <w:rPr>
          <w:rFonts w:eastAsia="Calibri" w:cs="Arial"/>
          <w:bCs/>
          <w:color w:val="000000"/>
          <w:szCs w:val="22"/>
          <w:lang w:eastAsia="en-US"/>
        </w:rPr>
        <w:t xml:space="preserve">Настоящим подтверждаю, что сделка, </w:t>
      </w:r>
      <w:r w:rsidRPr="00697AE1">
        <w:rPr>
          <w:rFonts w:eastAsia="Calibri" w:cs="Arial"/>
          <w:bCs/>
          <w:color w:val="000000"/>
          <w:szCs w:val="22"/>
          <w:u w:val="single"/>
          <w:lang w:eastAsia="en-US"/>
        </w:rPr>
        <w:t>(наименование контрагента)</w:t>
      </w:r>
      <w:r w:rsidRPr="00697AE1">
        <w:rPr>
          <w:rFonts w:eastAsia="Calibri" w:cs="Arial"/>
          <w:bCs/>
          <w:color w:val="000000"/>
          <w:szCs w:val="22"/>
          <w:lang w:eastAsia="en-US"/>
        </w:rPr>
        <w:t xml:space="preserve"> (далее «Общество») с ООО «СОК «Атлант» </w:t>
      </w:r>
      <w:r w:rsidRPr="00697AE1">
        <w:rPr>
          <w:rFonts w:eastAsia="Calibri" w:cs="Arial"/>
          <w:bCs/>
          <w:color w:val="000000"/>
          <w:szCs w:val="22"/>
          <w:u w:val="single"/>
          <w:lang w:eastAsia="en-US"/>
        </w:rPr>
        <w:t>(краткое описание сделки)</w:t>
      </w:r>
      <w:r w:rsidRPr="00697AE1">
        <w:rPr>
          <w:rFonts w:eastAsia="Calibri" w:cs="Arial"/>
          <w:bCs/>
          <w:color w:val="000000"/>
          <w:szCs w:val="22"/>
          <w:lang w:eastAsia="en-US"/>
        </w:rPr>
        <w:t>, не является для Общества крупной и не требует её одобрения органами управления в порядке, предусмотренном действующим законодательством</w:t>
      </w:r>
      <w:r w:rsidRPr="00697AE1">
        <w:rPr>
          <w:rFonts w:eastAsia="Calibri" w:cs="Arial"/>
          <w:szCs w:val="22"/>
          <w:lang w:eastAsia="en-US"/>
        </w:rPr>
        <w:t xml:space="preserve"> и учредительными документами Общества.</w:t>
      </w:r>
    </w:p>
    <w:p w14:paraId="49BD24DC" w14:textId="77777777" w:rsidR="00F20B17" w:rsidRPr="00697AE1" w:rsidRDefault="00F20B17" w:rsidP="0024020E">
      <w:pPr>
        <w:spacing w:before="0" w:after="200" w:line="276" w:lineRule="auto"/>
        <w:ind w:right="-1"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</w:p>
    <w:p w14:paraId="783BE60F" w14:textId="77777777" w:rsidR="00F20B17" w:rsidRPr="00697AE1" w:rsidRDefault="00F20B17" w:rsidP="0024020E">
      <w:pPr>
        <w:spacing w:before="0" w:after="200" w:line="276" w:lineRule="auto"/>
        <w:ind w:right="-1"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</w:p>
    <w:p w14:paraId="2CF5BAFF" w14:textId="77777777" w:rsidR="00F20B17" w:rsidRPr="00697AE1" w:rsidRDefault="00F20B17" w:rsidP="0024020E">
      <w:pPr>
        <w:spacing w:before="0" w:after="200" w:line="276" w:lineRule="auto"/>
        <w:ind w:right="-1"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</w:p>
    <w:p w14:paraId="6A1391B1" w14:textId="77777777" w:rsidR="00F20B17" w:rsidRPr="00697AE1" w:rsidRDefault="00F20B17" w:rsidP="0024020E">
      <w:pPr>
        <w:spacing w:before="0" w:after="200" w:line="276" w:lineRule="auto"/>
        <w:ind w:right="-1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697AE1">
        <w:rPr>
          <w:rFonts w:eastAsia="Calibri" w:cs="Arial"/>
          <w:bCs/>
          <w:color w:val="000000"/>
          <w:szCs w:val="22"/>
          <w:lang w:eastAsia="en-US"/>
        </w:rPr>
        <w:t>________________________</w:t>
      </w:r>
      <w:r w:rsidRPr="00697AE1">
        <w:rPr>
          <w:rFonts w:eastAsia="Calibri" w:cs="Arial"/>
          <w:bCs/>
          <w:color w:val="000000"/>
          <w:szCs w:val="22"/>
          <w:lang w:eastAsia="en-US"/>
        </w:rPr>
        <w:tab/>
      </w:r>
      <w:r w:rsidRPr="00697AE1">
        <w:rPr>
          <w:rFonts w:eastAsia="Calibri" w:cs="Arial"/>
          <w:bCs/>
          <w:color w:val="000000"/>
          <w:szCs w:val="22"/>
          <w:lang w:eastAsia="en-US"/>
        </w:rPr>
        <w:tab/>
      </w:r>
      <w:r w:rsidRPr="00697AE1">
        <w:rPr>
          <w:rFonts w:eastAsia="Calibri" w:cs="Arial"/>
          <w:bCs/>
          <w:color w:val="000000"/>
          <w:szCs w:val="22"/>
          <w:lang w:eastAsia="en-US"/>
        </w:rPr>
        <w:tab/>
      </w:r>
      <w:r w:rsidRPr="00697AE1">
        <w:rPr>
          <w:rFonts w:eastAsia="Calibri" w:cs="Arial"/>
          <w:bCs/>
          <w:color w:val="000000"/>
          <w:szCs w:val="22"/>
          <w:lang w:eastAsia="en-US"/>
        </w:rPr>
        <w:tab/>
      </w:r>
      <w:r w:rsidRPr="00697AE1">
        <w:rPr>
          <w:rFonts w:eastAsia="Calibri" w:cs="Arial"/>
          <w:bCs/>
          <w:color w:val="000000"/>
          <w:szCs w:val="22"/>
          <w:lang w:eastAsia="en-US"/>
        </w:rPr>
        <w:tab/>
        <w:t>__</w:t>
      </w:r>
      <w:r w:rsidRPr="00697AE1">
        <w:rPr>
          <w:rFonts w:eastAsia="Calibri" w:cs="Arial"/>
          <w:bCs/>
          <w:color w:val="000000"/>
          <w:szCs w:val="22"/>
          <w:u w:val="single"/>
          <w:lang w:eastAsia="en-US"/>
        </w:rPr>
        <w:t>__________________</w:t>
      </w:r>
    </w:p>
    <w:p w14:paraId="0BC910F7" w14:textId="14B8366F" w:rsidR="00F20B17" w:rsidRPr="00697AE1" w:rsidRDefault="00F20B17" w:rsidP="0024020E">
      <w:pPr>
        <w:spacing w:before="0" w:line="276" w:lineRule="auto"/>
        <w:ind w:right="-1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697AE1">
        <w:rPr>
          <w:rFonts w:eastAsia="Calibri" w:cs="Arial"/>
          <w:bCs/>
          <w:color w:val="000000"/>
          <w:szCs w:val="22"/>
          <w:lang w:eastAsia="en-US"/>
        </w:rPr>
        <w:t>(указать наименование должности единоличного</w:t>
      </w:r>
      <w:r w:rsidRPr="00697AE1">
        <w:rPr>
          <w:rFonts w:eastAsia="Calibri" w:cs="Arial"/>
          <w:bCs/>
          <w:color w:val="000000"/>
          <w:szCs w:val="22"/>
          <w:lang w:eastAsia="en-US"/>
        </w:rPr>
        <w:tab/>
      </w:r>
      <w:r w:rsidRPr="00697AE1">
        <w:rPr>
          <w:rFonts w:eastAsia="Calibri" w:cs="Arial"/>
          <w:bCs/>
          <w:color w:val="000000"/>
          <w:szCs w:val="22"/>
          <w:lang w:eastAsia="en-US"/>
        </w:rPr>
        <w:tab/>
        <w:t>(подпись)</w:t>
      </w:r>
      <w:r w:rsidRPr="00697AE1">
        <w:rPr>
          <w:rFonts w:eastAsia="Calibri" w:cs="Arial"/>
          <w:bCs/>
          <w:color w:val="000000"/>
          <w:szCs w:val="22"/>
          <w:lang w:eastAsia="en-US"/>
        </w:rPr>
        <w:tab/>
        <w:t>(Ф.И.О. подписанта)</w:t>
      </w:r>
    </w:p>
    <w:p w14:paraId="3B9C8928" w14:textId="77777777" w:rsidR="00F20B17" w:rsidRPr="00697AE1" w:rsidRDefault="00F20B17" w:rsidP="0024020E">
      <w:pPr>
        <w:spacing w:before="0" w:line="276" w:lineRule="auto"/>
        <w:ind w:right="-1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697AE1">
        <w:rPr>
          <w:rFonts w:eastAsia="Calibri" w:cs="Arial"/>
          <w:bCs/>
          <w:color w:val="000000"/>
          <w:szCs w:val="22"/>
          <w:lang w:eastAsia="en-US"/>
        </w:rPr>
        <w:t>исполнительного органа в соответствии с</w:t>
      </w:r>
    </w:p>
    <w:p w14:paraId="503E97A5" w14:textId="61644971" w:rsidR="00F20B17" w:rsidRPr="00697AE1" w:rsidRDefault="00F20B17" w:rsidP="0024020E">
      <w:pPr>
        <w:spacing w:before="0" w:line="276" w:lineRule="auto"/>
        <w:ind w:right="-1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697AE1">
        <w:rPr>
          <w:rFonts w:eastAsia="Calibri" w:cs="Arial"/>
          <w:bCs/>
          <w:color w:val="000000"/>
          <w:szCs w:val="22"/>
          <w:lang w:eastAsia="en-US"/>
        </w:rPr>
        <w:t>Уставом Общества:</w:t>
      </w:r>
      <w:r w:rsidR="00697AE1">
        <w:rPr>
          <w:rFonts w:eastAsia="Calibri" w:cs="Arial"/>
          <w:bCs/>
          <w:color w:val="000000"/>
          <w:szCs w:val="22"/>
          <w:lang w:eastAsia="en-US"/>
        </w:rPr>
        <w:t xml:space="preserve"> </w:t>
      </w:r>
      <w:r w:rsidRPr="00697AE1">
        <w:rPr>
          <w:rFonts w:eastAsia="Calibri" w:cs="Arial"/>
          <w:bCs/>
          <w:color w:val="000000"/>
          <w:szCs w:val="22"/>
          <w:lang w:eastAsia="en-US"/>
        </w:rPr>
        <w:t>генеральный директор, директор и т.п.)</w:t>
      </w:r>
    </w:p>
    <w:p w14:paraId="0C4C6CFC" w14:textId="77777777" w:rsidR="00F20B17" w:rsidRPr="00697AE1" w:rsidRDefault="00F20B17" w:rsidP="0024020E">
      <w:pPr>
        <w:spacing w:before="0" w:after="200" w:line="276" w:lineRule="auto"/>
        <w:ind w:right="-1"/>
        <w:jc w:val="both"/>
        <w:rPr>
          <w:rFonts w:eastAsia="Calibri" w:cs="Arial"/>
          <w:bCs/>
          <w:color w:val="000000"/>
          <w:szCs w:val="22"/>
          <w:lang w:eastAsia="en-US"/>
        </w:rPr>
      </w:pPr>
    </w:p>
    <w:p w14:paraId="6AFDC36E" w14:textId="77777777" w:rsidR="00F20B17" w:rsidRPr="00697AE1" w:rsidRDefault="00F20B17" w:rsidP="0024020E">
      <w:pPr>
        <w:spacing w:before="0" w:after="200" w:line="276" w:lineRule="auto"/>
        <w:ind w:right="-1"/>
        <w:jc w:val="both"/>
        <w:rPr>
          <w:rFonts w:eastAsia="Calibri" w:cs="Arial"/>
          <w:bCs/>
          <w:color w:val="000000"/>
          <w:szCs w:val="22"/>
          <w:lang w:eastAsia="en-US"/>
        </w:rPr>
      </w:pPr>
    </w:p>
    <w:p w14:paraId="243F4288" w14:textId="171F7E80" w:rsidR="00F20B17" w:rsidRPr="00697AE1" w:rsidRDefault="00F20B17" w:rsidP="0024020E">
      <w:pPr>
        <w:spacing w:before="0" w:after="200" w:line="276" w:lineRule="auto"/>
        <w:ind w:right="-1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697AE1">
        <w:rPr>
          <w:rFonts w:eastAsia="Calibri" w:cs="Arial"/>
          <w:bCs/>
          <w:color w:val="000000"/>
          <w:szCs w:val="22"/>
          <w:lang w:eastAsia="en-US"/>
        </w:rPr>
        <w:t>«_____» ______________________ 20</w:t>
      </w:r>
      <w:r w:rsidR="00164520">
        <w:rPr>
          <w:rFonts w:eastAsia="Calibri" w:cs="Arial"/>
          <w:bCs/>
          <w:color w:val="000000"/>
          <w:szCs w:val="22"/>
          <w:lang w:eastAsia="en-US"/>
        </w:rPr>
        <w:t>21</w:t>
      </w:r>
      <w:r w:rsidRPr="00697AE1">
        <w:rPr>
          <w:rFonts w:eastAsia="Calibri" w:cs="Arial"/>
          <w:bCs/>
          <w:color w:val="000000"/>
          <w:szCs w:val="22"/>
          <w:lang w:eastAsia="en-US"/>
        </w:rPr>
        <w:t xml:space="preserve"> года</w:t>
      </w:r>
    </w:p>
    <w:p w14:paraId="29E820B7" w14:textId="77777777" w:rsidR="00F20B17" w:rsidRPr="00F20B17" w:rsidRDefault="00F20B17" w:rsidP="0024020E">
      <w:pPr>
        <w:spacing w:before="0" w:after="200" w:line="276" w:lineRule="auto"/>
        <w:ind w:right="-1"/>
        <w:jc w:val="center"/>
        <w:rPr>
          <w:rFonts w:ascii="Times New Roman" w:eastAsia="Calibri" w:hAnsi="Times New Roman"/>
          <w:b/>
          <w:bCs/>
          <w:color w:val="000000"/>
          <w:szCs w:val="22"/>
          <w:lang w:eastAsia="en-US"/>
        </w:rPr>
      </w:pPr>
      <w:r w:rsidRPr="00F20B17">
        <w:rPr>
          <w:rFonts w:ascii="Times New Roman" w:eastAsia="Calibri" w:hAnsi="Times New Roman"/>
          <w:b/>
          <w:bCs/>
          <w:color w:val="000000"/>
          <w:sz w:val="24"/>
          <w:lang w:eastAsia="en-US"/>
        </w:rPr>
        <w:br w:type="page"/>
      </w:r>
    </w:p>
    <w:p w14:paraId="493BE6FE" w14:textId="77777777" w:rsidR="00F20B17" w:rsidRPr="00F20B17" w:rsidRDefault="00F20B17" w:rsidP="00F20B17">
      <w:pPr>
        <w:spacing w:before="0"/>
        <w:rPr>
          <w:rFonts w:ascii="Times New Roman" w:eastAsia="Calibri" w:hAnsi="Times New Roman"/>
          <w:sz w:val="24"/>
          <w:lang w:eastAsia="en-US"/>
        </w:rPr>
        <w:sectPr w:rsidR="00F20B17" w:rsidRPr="00F20B17" w:rsidSect="0024020E">
          <w:pgSz w:w="11906" w:h="16838" w:code="9"/>
          <w:pgMar w:top="1134" w:right="566" w:bottom="567" w:left="1134" w:header="709" w:footer="709" w:gutter="0"/>
          <w:cols w:space="708"/>
          <w:docGrid w:linePitch="360"/>
        </w:sectPr>
      </w:pPr>
    </w:p>
    <w:p w14:paraId="1A19884D" w14:textId="77777777" w:rsidR="00F20B17" w:rsidRPr="00F343AB" w:rsidRDefault="00F20B17" w:rsidP="0024020E">
      <w:pPr>
        <w:spacing w:before="0" w:after="200" w:line="276" w:lineRule="auto"/>
        <w:ind w:firstLine="6521"/>
        <w:jc w:val="right"/>
        <w:rPr>
          <w:rFonts w:eastAsia="Calibri" w:cs="Arial"/>
          <w:b/>
          <w:color w:val="000000"/>
          <w:szCs w:val="22"/>
          <w:lang w:eastAsia="en-US"/>
        </w:rPr>
      </w:pPr>
      <w:r w:rsidRPr="00F343AB">
        <w:rPr>
          <w:rFonts w:eastAsia="Calibri" w:cs="Arial"/>
          <w:b/>
          <w:color w:val="000000"/>
          <w:szCs w:val="22"/>
          <w:lang w:eastAsia="en-US"/>
        </w:rPr>
        <w:lastRenderedPageBreak/>
        <w:t>Форма 8.2</w:t>
      </w:r>
    </w:p>
    <w:p w14:paraId="608EA645" w14:textId="77777777" w:rsidR="00F20B17" w:rsidRPr="00F343AB" w:rsidRDefault="00F20B17" w:rsidP="0024020E">
      <w:pPr>
        <w:spacing w:before="0" w:after="200" w:line="276" w:lineRule="auto"/>
        <w:ind w:firstLine="6521"/>
        <w:rPr>
          <w:rFonts w:eastAsia="Calibri" w:cs="Arial"/>
          <w:bCs/>
          <w:color w:val="000000"/>
          <w:szCs w:val="22"/>
          <w:lang w:eastAsia="en-US"/>
        </w:rPr>
      </w:pPr>
      <w:r w:rsidRPr="00F343AB">
        <w:rPr>
          <w:rFonts w:eastAsia="Calibri" w:cs="Arial"/>
          <w:bCs/>
          <w:color w:val="000000"/>
          <w:szCs w:val="22"/>
          <w:lang w:eastAsia="en-US"/>
        </w:rPr>
        <w:t xml:space="preserve">Директору </w:t>
      </w:r>
    </w:p>
    <w:p w14:paraId="5B8D9D06" w14:textId="77777777" w:rsidR="00F20B17" w:rsidRPr="00F343AB" w:rsidRDefault="00F20B17" w:rsidP="0024020E">
      <w:pPr>
        <w:spacing w:before="0" w:after="200" w:line="276" w:lineRule="auto"/>
        <w:ind w:firstLine="6521"/>
        <w:rPr>
          <w:rFonts w:eastAsia="Calibri" w:cs="Arial"/>
          <w:bCs/>
          <w:color w:val="000000"/>
          <w:szCs w:val="22"/>
          <w:lang w:eastAsia="en-US"/>
        </w:rPr>
      </w:pPr>
      <w:r w:rsidRPr="00F343AB">
        <w:rPr>
          <w:rFonts w:eastAsia="Calibri" w:cs="Arial"/>
          <w:bCs/>
          <w:color w:val="000000"/>
          <w:szCs w:val="22"/>
          <w:lang w:eastAsia="en-US"/>
        </w:rPr>
        <w:t xml:space="preserve">ООО «СОК «Атлант» </w:t>
      </w:r>
    </w:p>
    <w:p w14:paraId="62CDE7F6" w14:textId="77777777" w:rsidR="00F20B17" w:rsidRPr="00F343AB" w:rsidRDefault="00F20B17" w:rsidP="0024020E">
      <w:pPr>
        <w:spacing w:before="0" w:after="200" w:line="276" w:lineRule="auto"/>
        <w:ind w:firstLine="6521"/>
        <w:rPr>
          <w:rFonts w:eastAsia="Calibri" w:cs="Arial"/>
          <w:bCs/>
          <w:color w:val="000000"/>
          <w:szCs w:val="22"/>
          <w:lang w:eastAsia="en-US"/>
        </w:rPr>
      </w:pPr>
      <w:r w:rsidRPr="00F343AB">
        <w:rPr>
          <w:rFonts w:eastAsia="Calibri" w:cs="Arial"/>
          <w:bCs/>
          <w:color w:val="000000"/>
          <w:szCs w:val="22"/>
          <w:lang w:eastAsia="en-US"/>
        </w:rPr>
        <w:t xml:space="preserve">М.И. </w:t>
      </w:r>
      <w:proofErr w:type="spellStart"/>
      <w:r w:rsidRPr="00F343AB">
        <w:rPr>
          <w:rFonts w:eastAsia="Calibri" w:cs="Arial"/>
          <w:bCs/>
          <w:color w:val="000000"/>
          <w:szCs w:val="22"/>
          <w:lang w:eastAsia="en-US"/>
        </w:rPr>
        <w:t>Щипакину</w:t>
      </w:r>
      <w:proofErr w:type="spellEnd"/>
    </w:p>
    <w:p w14:paraId="1048C114" w14:textId="77777777" w:rsidR="00F20B17" w:rsidRPr="00F343AB" w:rsidRDefault="00F20B17" w:rsidP="0024020E">
      <w:pPr>
        <w:spacing w:before="0" w:after="200" w:line="276" w:lineRule="auto"/>
        <w:jc w:val="right"/>
        <w:rPr>
          <w:rFonts w:eastAsia="Calibri" w:cs="Arial"/>
          <w:bCs/>
          <w:color w:val="000000"/>
          <w:szCs w:val="22"/>
          <w:lang w:eastAsia="en-US"/>
        </w:rPr>
      </w:pPr>
    </w:p>
    <w:p w14:paraId="5223E7A5" w14:textId="77777777" w:rsidR="00F20B17" w:rsidRPr="00F343AB" w:rsidRDefault="00F20B17" w:rsidP="0024020E">
      <w:pPr>
        <w:spacing w:before="0" w:after="200" w:line="276" w:lineRule="auto"/>
        <w:jc w:val="right"/>
        <w:rPr>
          <w:rFonts w:eastAsia="Calibri" w:cs="Arial"/>
          <w:bCs/>
          <w:color w:val="000000"/>
          <w:szCs w:val="22"/>
          <w:lang w:eastAsia="en-US"/>
        </w:rPr>
      </w:pPr>
    </w:p>
    <w:p w14:paraId="467A7471" w14:textId="77777777" w:rsidR="00F20B17" w:rsidRPr="00F343AB" w:rsidRDefault="00F20B17" w:rsidP="0024020E">
      <w:pPr>
        <w:spacing w:before="0" w:after="200" w:line="276" w:lineRule="auto"/>
        <w:jc w:val="right"/>
        <w:rPr>
          <w:rFonts w:eastAsia="Calibri" w:cs="Arial"/>
          <w:bCs/>
          <w:color w:val="000000"/>
          <w:szCs w:val="22"/>
          <w:lang w:eastAsia="en-US"/>
        </w:rPr>
      </w:pPr>
    </w:p>
    <w:p w14:paraId="62D1E22C" w14:textId="77777777" w:rsidR="00F20B17" w:rsidRPr="00F343AB" w:rsidRDefault="00F20B17" w:rsidP="0024020E">
      <w:pPr>
        <w:spacing w:before="0" w:after="20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F343AB">
        <w:rPr>
          <w:rFonts w:eastAsia="Calibri" w:cs="Arial"/>
          <w:bCs/>
          <w:color w:val="000000"/>
          <w:szCs w:val="22"/>
          <w:lang w:eastAsia="en-US"/>
        </w:rPr>
        <w:t xml:space="preserve">Настоящим подтверждаю, что сделка, </w:t>
      </w:r>
      <w:r w:rsidRPr="00F343AB">
        <w:rPr>
          <w:rFonts w:eastAsia="Calibri" w:cs="Arial"/>
          <w:bCs/>
          <w:color w:val="000000"/>
          <w:szCs w:val="22"/>
          <w:u w:val="single"/>
          <w:lang w:eastAsia="en-US"/>
        </w:rPr>
        <w:t>(наименование контрагента</w:t>
      </w:r>
      <w:r w:rsidRPr="00F343AB">
        <w:rPr>
          <w:rFonts w:eastAsia="Calibri" w:cs="Arial"/>
          <w:bCs/>
          <w:color w:val="000000"/>
          <w:szCs w:val="22"/>
          <w:lang w:eastAsia="en-US"/>
        </w:rPr>
        <w:t xml:space="preserve">) (далее («Общество) с ООО «СОК «Атлант» </w:t>
      </w:r>
      <w:r w:rsidRPr="00F343AB">
        <w:rPr>
          <w:rFonts w:eastAsia="Calibri" w:cs="Arial"/>
          <w:bCs/>
          <w:color w:val="000000"/>
          <w:szCs w:val="22"/>
          <w:u w:val="single"/>
          <w:lang w:eastAsia="en-US"/>
        </w:rPr>
        <w:t>(краткое описание сделки)</w:t>
      </w:r>
      <w:r w:rsidRPr="00F343AB">
        <w:rPr>
          <w:rFonts w:eastAsia="Calibri" w:cs="Arial"/>
          <w:bCs/>
          <w:color w:val="000000"/>
          <w:szCs w:val="22"/>
          <w:lang w:eastAsia="en-US"/>
        </w:rPr>
        <w:t xml:space="preserve">, является для Общества крупной и в соответствии с действующим законодательством и учредительными документами Общества она одобрена (указать реквизиты решения об одобрении крупной сделки и наименование принявшего решение органа управления Общества) </w:t>
      </w:r>
    </w:p>
    <w:p w14:paraId="28DEAAFF" w14:textId="77777777" w:rsidR="00F20B17" w:rsidRPr="00F343AB" w:rsidRDefault="00F20B17" w:rsidP="0024020E">
      <w:pPr>
        <w:spacing w:before="0" w:after="20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</w:p>
    <w:p w14:paraId="0152B987" w14:textId="77777777" w:rsidR="00F20B17" w:rsidRPr="00F343AB" w:rsidRDefault="00F20B17" w:rsidP="0024020E">
      <w:pPr>
        <w:spacing w:before="0" w:after="20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</w:p>
    <w:p w14:paraId="5DA42F0E" w14:textId="77777777" w:rsidR="00F20B17" w:rsidRPr="00F343AB" w:rsidRDefault="00F20B17" w:rsidP="0024020E">
      <w:pPr>
        <w:spacing w:before="0" w:after="20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F343AB">
        <w:rPr>
          <w:rFonts w:eastAsia="Calibri" w:cs="Arial"/>
          <w:bCs/>
          <w:color w:val="000000"/>
          <w:szCs w:val="22"/>
          <w:lang w:eastAsia="en-US"/>
        </w:rPr>
        <w:t>________________________</w:t>
      </w:r>
      <w:r w:rsidRPr="00F343AB">
        <w:rPr>
          <w:rFonts w:eastAsia="Calibri" w:cs="Arial"/>
          <w:bCs/>
          <w:color w:val="000000"/>
          <w:szCs w:val="22"/>
          <w:lang w:eastAsia="en-US"/>
        </w:rPr>
        <w:tab/>
      </w:r>
      <w:r w:rsidRPr="00F343AB">
        <w:rPr>
          <w:rFonts w:eastAsia="Calibri" w:cs="Arial"/>
          <w:bCs/>
          <w:color w:val="000000"/>
          <w:szCs w:val="22"/>
          <w:lang w:eastAsia="en-US"/>
        </w:rPr>
        <w:tab/>
      </w:r>
      <w:r w:rsidRPr="00F343AB">
        <w:rPr>
          <w:rFonts w:eastAsia="Calibri" w:cs="Arial"/>
          <w:bCs/>
          <w:color w:val="000000"/>
          <w:szCs w:val="22"/>
          <w:lang w:eastAsia="en-US"/>
        </w:rPr>
        <w:tab/>
      </w:r>
      <w:r w:rsidRPr="00F343AB">
        <w:rPr>
          <w:rFonts w:eastAsia="Calibri" w:cs="Arial"/>
          <w:bCs/>
          <w:color w:val="000000"/>
          <w:szCs w:val="22"/>
          <w:lang w:eastAsia="en-US"/>
        </w:rPr>
        <w:tab/>
      </w:r>
      <w:r w:rsidRPr="00F343AB">
        <w:rPr>
          <w:rFonts w:eastAsia="Calibri" w:cs="Arial"/>
          <w:bCs/>
          <w:color w:val="000000"/>
          <w:szCs w:val="22"/>
          <w:lang w:eastAsia="en-US"/>
        </w:rPr>
        <w:tab/>
        <w:t>__</w:t>
      </w:r>
      <w:r w:rsidRPr="00F343AB">
        <w:rPr>
          <w:rFonts w:eastAsia="Calibri" w:cs="Arial"/>
          <w:bCs/>
          <w:color w:val="000000"/>
          <w:szCs w:val="22"/>
          <w:u w:val="single"/>
          <w:lang w:eastAsia="en-US"/>
        </w:rPr>
        <w:t>__________________</w:t>
      </w:r>
    </w:p>
    <w:p w14:paraId="7EAE2312" w14:textId="08324F2D" w:rsidR="00F20B17" w:rsidRPr="00F343AB" w:rsidRDefault="00F20B17" w:rsidP="0024020E">
      <w:pPr>
        <w:spacing w:before="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F343AB">
        <w:rPr>
          <w:rFonts w:eastAsia="Calibri" w:cs="Arial"/>
          <w:bCs/>
          <w:color w:val="000000"/>
          <w:szCs w:val="22"/>
          <w:lang w:eastAsia="en-US"/>
        </w:rPr>
        <w:t>(указать наименование должности единоличного</w:t>
      </w:r>
      <w:r w:rsidRPr="00F343AB">
        <w:rPr>
          <w:rFonts w:eastAsia="Calibri" w:cs="Arial"/>
          <w:bCs/>
          <w:color w:val="000000"/>
          <w:szCs w:val="22"/>
          <w:lang w:eastAsia="en-US"/>
        </w:rPr>
        <w:tab/>
      </w:r>
      <w:r w:rsidRPr="00F343AB">
        <w:rPr>
          <w:rFonts w:eastAsia="Calibri" w:cs="Arial"/>
          <w:bCs/>
          <w:color w:val="000000"/>
          <w:szCs w:val="22"/>
          <w:lang w:eastAsia="en-US"/>
        </w:rPr>
        <w:tab/>
        <w:t>(подпись)</w:t>
      </w:r>
      <w:r w:rsidRPr="00F343AB">
        <w:rPr>
          <w:rFonts w:eastAsia="Calibri" w:cs="Arial"/>
          <w:bCs/>
          <w:color w:val="000000"/>
          <w:szCs w:val="22"/>
          <w:lang w:eastAsia="en-US"/>
        </w:rPr>
        <w:tab/>
        <w:t>(Ф.И.О. подписанта)</w:t>
      </w:r>
    </w:p>
    <w:p w14:paraId="79845FEC" w14:textId="77777777" w:rsidR="00F20B17" w:rsidRPr="00F343AB" w:rsidRDefault="00F20B17" w:rsidP="0024020E">
      <w:pPr>
        <w:spacing w:before="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F343AB">
        <w:rPr>
          <w:rFonts w:eastAsia="Calibri" w:cs="Arial"/>
          <w:bCs/>
          <w:color w:val="000000"/>
          <w:szCs w:val="22"/>
          <w:lang w:eastAsia="en-US"/>
        </w:rPr>
        <w:t>исполнительного органа в соответствии с</w:t>
      </w:r>
    </w:p>
    <w:p w14:paraId="2D96A974" w14:textId="59653DDB" w:rsidR="00F20B17" w:rsidRPr="00F343AB" w:rsidRDefault="00F20B17" w:rsidP="0024020E">
      <w:pPr>
        <w:spacing w:before="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F343AB">
        <w:rPr>
          <w:rFonts w:eastAsia="Calibri" w:cs="Arial"/>
          <w:bCs/>
          <w:color w:val="000000"/>
          <w:szCs w:val="22"/>
          <w:lang w:eastAsia="en-US"/>
        </w:rPr>
        <w:t>Уставом Общества:</w:t>
      </w:r>
      <w:r w:rsidR="00F343AB">
        <w:rPr>
          <w:rFonts w:eastAsia="Calibri" w:cs="Arial"/>
          <w:bCs/>
          <w:color w:val="000000"/>
          <w:szCs w:val="22"/>
          <w:lang w:eastAsia="en-US"/>
        </w:rPr>
        <w:t xml:space="preserve"> </w:t>
      </w:r>
      <w:r w:rsidRPr="00F343AB">
        <w:rPr>
          <w:rFonts w:eastAsia="Calibri" w:cs="Arial"/>
          <w:bCs/>
          <w:color w:val="000000"/>
          <w:szCs w:val="22"/>
          <w:lang w:eastAsia="en-US"/>
        </w:rPr>
        <w:t>генеральный директор, директор и т.п.)</w:t>
      </w:r>
    </w:p>
    <w:p w14:paraId="07EF91A0" w14:textId="77777777" w:rsidR="00F20B17" w:rsidRPr="00F343AB" w:rsidRDefault="00F20B17" w:rsidP="0024020E">
      <w:pPr>
        <w:spacing w:before="0" w:after="20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</w:p>
    <w:p w14:paraId="0CB2495F" w14:textId="77777777" w:rsidR="00F20B17" w:rsidRPr="00F343AB" w:rsidRDefault="00F20B17" w:rsidP="0024020E">
      <w:pPr>
        <w:spacing w:before="0" w:after="20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</w:p>
    <w:p w14:paraId="2EB5755D" w14:textId="04846A8D" w:rsidR="00F20B17" w:rsidRPr="00F343AB" w:rsidRDefault="00F20B17" w:rsidP="0024020E">
      <w:pPr>
        <w:spacing w:before="0" w:after="200" w:line="276" w:lineRule="auto"/>
        <w:ind w:firstLine="567"/>
        <w:jc w:val="both"/>
        <w:rPr>
          <w:rFonts w:eastAsia="Calibri" w:cs="Arial"/>
          <w:bCs/>
          <w:color w:val="000000"/>
          <w:szCs w:val="22"/>
          <w:lang w:eastAsia="en-US"/>
        </w:rPr>
      </w:pPr>
      <w:r w:rsidRPr="00F343AB">
        <w:rPr>
          <w:rFonts w:eastAsia="Calibri" w:cs="Arial"/>
          <w:bCs/>
          <w:color w:val="000000"/>
          <w:szCs w:val="22"/>
          <w:lang w:eastAsia="en-US"/>
        </w:rPr>
        <w:t>«_____» ______________________ 20</w:t>
      </w:r>
      <w:r w:rsidR="00294F6E">
        <w:rPr>
          <w:rFonts w:eastAsia="Calibri" w:cs="Arial"/>
          <w:bCs/>
          <w:color w:val="000000"/>
          <w:szCs w:val="22"/>
          <w:lang w:eastAsia="en-US"/>
        </w:rPr>
        <w:t>21</w:t>
      </w:r>
      <w:r w:rsidRPr="00F343AB">
        <w:rPr>
          <w:rFonts w:eastAsia="Calibri" w:cs="Arial"/>
          <w:bCs/>
          <w:color w:val="000000"/>
          <w:szCs w:val="22"/>
          <w:lang w:eastAsia="en-US"/>
        </w:rPr>
        <w:t xml:space="preserve"> года</w:t>
      </w:r>
    </w:p>
    <w:p w14:paraId="02643EF0" w14:textId="77777777" w:rsidR="00F20B17" w:rsidRPr="00F20B17" w:rsidRDefault="00F20B17" w:rsidP="00F20B17">
      <w:pPr>
        <w:spacing w:before="0" w:after="200" w:line="276" w:lineRule="auto"/>
        <w:ind w:firstLine="708"/>
        <w:jc w:val="right"/>
        <w:rPr>
          <w:rFonts w:ascii="Times New Roman" w:eastAsia="Calibri" w:hAnsi="Times New Roman"/>
          <w:szCs w:val="22"/>
          <w:lang w:eastAsia="en-US"/>
        </w:rPr>
      </w:pPr>
    </w:p>
    <w:p w14:paraId="5ACF41F8" w14:textId="77777777" w:rsidR="00F20B17" w:rsidRPr="00F20B17" w:rsidRDefault="00F20B17" w:rsidP="00F20B17">
      <w:pPr>
        <w:spacing w:before="0" w:after="200" w:line="276" w:lineRule="auto"/>
        <w:ind w:firstLine="708"/>
        <w:jc w:val="right"/>
        <w:rPr>
          <w:rFonts w:ascii="Times New Roman" w:eastAsia="Calibri" w:hAnsi="Times New Roman"/>
          <w:szCs w:val="22"/>
          <w:lang w:eastAsia="en-US"/>
        </w:rPr>
      </w:pPr>
    </w:p>
    <w:p w14:paraId="5C22BD8E" w14:textId="77777777" w:rsidR="00F20B17" w:rsidRPr="00F20B17" w:rsidRDefault="00F20B17" w:rsidP="00F20B17">
      <w:pPr>
        <w:spacing w:before="0" w:after="200" w:line="276" w:lineRule="auto"/>
        <w:ind w:firstLine="708"/>
        <w:jc w:val="right"/>
        <w:rPr>
          <w:rFonts w:ascii="Times New Roman" w:eastAsia="Calibri" w:hAnsi="Times New Roman"/>
          <w:szCs w:val="22"/>
          <w:lang w:eastAsia="en-US"/>
        </w:rPr>
      </w:pPr>
    </w:p>
    <w:p w14:paraId="3BCEE819" w14:textId="77777777" w:rsidR="00F20B17" w:rsidRPr="00F20B17" w:rsidRDefault="00F20B17" w:rsidP="00F20B17">
      <w:pPr>
        <w:spacing w:before="0" w:after="200" w:line="276" w:lineRule="auto"/>
        <w:ind w:firstLine="708"/>
        <w:jc w:val="right"/>
        <w:rPr>
          <w:rFonts w:ascii="Times New Roman" w:eastAsia="Calibri" w:hAnsi="Times New Roman"/>
          <w:szCs w:val="22"/>
          <w:lang w:eastAsia="en-US"/>
        </w:rPr>
      </w:pPr>
    </w:p>
    <w:p w14:paraId="0BAAD60F" w14:textId="77777777" w:rsidR="00F20B17" w:rsidRPr="00F20B17" w:rsidRDefault="00F20B17" w:rsidP="00F20B17">
      <w:pPr>
        <w:spacing w:before="0" w:after="200" w:line="276" w:lineRule="auto"/>
        <w:ind w:firstLine="708"/>
        <w:jc w:val="right"/>
        <w:rPr>
          <w:rFonts w:ascii="Times New Roman" w:eastAsia="Calibri" w:hAnsi="Times New Roman"/>
          <w:szCs w:val="22"/>
          <w:lang w:eastAsia="en-US"/>
        </w:rPr>
      </w:pPr>
    </w:p>
    <w:p w14:paraId="33E2C229" w14:textId="77777777" w:rsidR="00F20B17" w:rsidRPr="00F20B17" w:rsidRDefault="00F20B17" w:rsidP="00F20B17">
      <w:pPr>
        <w:spacing w:before="0" w:after="200" w:line="276" w:lineRule="auto"/>
        <w:rPr>
          <w:rFonts w:ascii="Times New Roman" w:eastAsia="Calibri" w:hAnsi="Times New Roman"/>
          <w:szCs w:val="22"/>
          <w:lang w:eastAsia="en-US"/>
        </w:rPr>
      </w:pPr>
    </w:p>
    <w:p w14:paraId="1D3F6807" w14:textId="77777777" w:rsidR="00F20B17" w:rsidRPr="00F20B17" w:rsidRDefault="00F20B17" w:rsidP="00F20B17">
      <w:pPr>
        <w:tabs>
          <w:tab w:val="left" w:pos="9834"/>
        </w:tabs>
        <w:spacing w:before="0" w:after="200" w:line="276" w:lineRule="auto"/>
        <w:rPr>
          <w:rFonts w:ascii="Times New Roman" w:eastAsia="Calibri" w:hAnsi="Times New Roman"/>
          <w:sz w:val="24"/>
          <w:lang w:eastAsia="en-US"/>
        </w:rPr>
      </w:pPr>
      <w:r w:rsidRPr="00F20B17">
        <w:rPr>
          <w:rFonts w:ascii="Times New Roman" w:eastAsia="Calibri" w:hAnsi="Times New Roman"/>
          <w:sz w:val="24"/>
          <w:lang w:eastAsia="en-US"/>
        </w:rPr>
        <w:tab/>
      </w:r>
    </w:p>
    <w:p w14:paraId="248692CF" w14:textId="77777777" w:rsidR="00F20B17" w:rsidRPr="00F20B17" w:rsidRDefault="00F20B17" w:rsidP="00F20B17">
      <w:pPr>
        <w:spacing w:before="0"/>
        <w:rPr>
          <w:rFonts w:ascii="Times New Roman" w:eastAsia="Calibri" w:hAnsi="Times New Roman"/>
          <w:sz w:val="24"/>
          <w:lang w:eastAsia="en-US"/>
        </w:rPr>
      </w:pPr>
    </w:p>
    <w:p w14:paraId="59BAE6DD" w14:textId="77777777" w:rsidR="00F20B17" w:rsidRPr="00F20B17" w:rsidRDefault="00F20B17" w:rsidP="00F20B17">
      <w:pPr>
        <w:spacing w:before="0" w:after="200" w:line="276" w:lineRule="auto"/>
        <w:rPr>
          <w:rFonts w:ascii="Times New Roman" w:eastAsia="Calibri" w:hAnsi="Times New Roman"/>
          <w:sz w:val="24"/>
          <w:lang w:eastAsia="en-US"/>
        </w:rPr>
      </w:pPr>
    </w:p>
    <w:p w14:paraId="72379A0D" w14:textId="77777777" w:rsidR="00F20B17" w:rsidRPr="00F20B17" w:rsidRDefault="00F20B17" w:rsidP="00F20B17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F20B17">
        <w:rPr>
          <w:rFonts w:ascii="Times New Roman" w:eastAsia="Calibri" w:hAnsi="Times New Roman"/>
          <w:sz w:val="24"/>
          <w:lang w:eastAsia="en-US"/>
        </w:rPr>
        <w:br w:type="page"/>
      </w:r>
    </w:p>
    <w:p w14:paraId="5A1DE8E5" w14:textId="77777777" w:rsidR="00F20B17" w:rsidRPr="00F20B17" w:rsidRDefault="00F20B17" w:rsidP="00F20B17">
      <w:pPr>
        <w:widowControl w:val="0"/>
        <w:autoSpaceDE w:val="0"/>
        <w:spacing w:before="0"/>
        <w:ind w:left="142"/>
        <w:jc w:val="right"/>
        <w:rPr>
          <w:rFonts w:ascii="Times New Roman" w:hAnsi="Times New Roman"/>
          <w:b/>
          <w:bCs/>
          <w:szCs w:val="22"/>
        </w:rPr>
        <w:sectPr w:rsidR="00F20B17" w:rsidRPr="00F20B17" w:rsidSect="0024020E">
          <w:pgSz w:w="11906" w:h="16838" w:code="9"/>
          <w:pgMar w:top="1134" w:right="566" w:bottom="567" w:left="1134" w:header="709" w:footer="709" w:gutter="0"/>
          <w:cols w:space="708"/>
          <w:docGrid w:linePitch="360"/>
        </w:sectPr>
      </w:pPr>
    </w:p>
    <w:p w14:paraId="487C82EA" w14:textId="77777777" w:rsidR="00F20B17" w:rsidRPr="00273332" w:rsidRDefault="00F20B17" w:rsidP="00F20B17">
      <w:pPr>
        <w:widowControl w:val="0"/>
        <w:autoSpaceDE w:val="0"/>
        <w:spacing w:before="0"/>
        <w:ind w:left="142"/>
        <w:jc w:val="right"/>
        <w:rPr>
          <w:rFonts w:cs="Arial"/>
          <w:b/>
          <w:bCs/>
          <w:szCs w:val="22"/>
        </w:rPr>
      </w:pPr>
      <w:r w:rsidRPr="00273332">
        <w:rPr>
          <w:rFonts w:cs="Arial"/>
          <w:b/>
          <w:bCs/>
          <w:szCs w:val="22"/>
        </w:rPr>
        <w:lastRenderedPageBreak/>
        <w:t>Форма 9</w:t>
      </w:r>
    </w:p>
    <w:tbl>
      <w:tblPr>
        <w:tblW w:w="15276" w:type="dxa"/>
        <w:tblLook w:val="04A0" w:firstRow="1" w:lastRow="0" w:firstColumn="1" w:lastColumn="0" w:noHBand="0" w:noVBand="1"/>
      </w:tblPr>
      <w:tblGrid>
        <w:gridCol w:w="421"/>
        <w:gridCol w:w="120"/>
        <w:gridCol w:w="421"/>
        <w:gridCol w:w="1593"/>
        <w:gridCol w:w="421"/>
        <w:gridCol w:w="1330"/>
        <w:gridCol w:w="421"/>
        <w:gridCol w:w="1673"/>
        <w:gridCol w:w="421"/>
        <w:gridCol w:w="1899"/>
        <w:gridCol w:w="421"/>
        <w:gridCol w:w="1464"/>
        <w:gridCol w:w="421"/>
        <w:gridCol w:w="1201"/>
        <w:gridCol w:w="421"/>
        <w:gridCol w:w="2207"/>
        <w:gridCol w:w="421"/>
      </w:tblGrid>
      <w:tr w:rsidR="00F20B17" w:rsidRPr="00273332" w14:paraId="2A7893DD" w14:textId="77777777" w:rsidTr="00A82446">
        <w:trPr>
          <w:gridBefore w:val="1"/>
          <w:wBefore w:w="421" w:type="dxa"/>
          <w:trHeight w:val="61"/>
        </w:trPr>
        <w:tc>
          <w:tcPr>
            <w:tcW w:w="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BB73029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DBF76F9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54425D1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26BAA68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750556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5A9EDE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28D8756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A8DBC2A" w14:textId="77777777" w:rsidR="00F20B17" w:rsidRPr="00273332" w:rsidRDefault="00F20B17" w:rsidP="00F20B17">
            <w:pPr>
              <w:spacing w:before="0"/>
              <w:rPr>
                <w:rFonts w:eastAsia="Calibri" w:cs="Arial"/>
                <w:i/>
                <w:szCs w:val="22"/>
                <w:lang w:eastAsia="en-US"/>
              </w:rPr>
            </w:pPr>
          </w:p>
        </w:tc>
      </w:tr>
      <w:tr w:rsidR="00F20B17" w:rsidRPr="00273332" w14:paraId="582E9BA4" w14:textId="77777777" w:rsidTr="00A82446">
        <w:trPr>
          <w:gridAfter w:val="1"/>
          <w:wAfter w:w="421" w:type="dxa"/>
          <w:trHeight w:val="258"/>
        </w:trPr>
        <w:tc>
          <w:tcPr>
            <w:tcW w:w="14855" w:type="dxa"/>
            <w:gridSpan w:val="16"/>
            <w:shd w:val="clear" w:color="auto" w:fill="auto"/>
            <w:vAlign w:val="center"/>
            <w:hideMark/>
          </w:tcPr>
          <w:p w14:paraId="6ECD61D2" w14:textId="2A2B6020" w:rsidR="00F20B17" w:rsidRPr="00273332" w:rsidRDefault="00F20B17" w:rsidP="00F20B17">
            <w:pPr>
              <w:spacing w:before="0"/>
              <w:rPr>
                <w:rFonts w:eastAsia="Calibri" w:cs="Arial"/>
                <w:b/>
                <w:bCs/>
                <w:szCs w:val="22"/>
                <w:lang w:eastAsia="en-US"/>
              </w:rPr>
            </w:pPr>
            <w:r w:rsidRPr="00273332">
              <w:rPr>
                <w:rFonts w:eastAsia="Calibri" w:cs="Arial"/>
                <w:b/>
                <w:bCs/>
                <w:iCs/>
                <w:szCs w:val="22"/>
                <w:lang w:eastAsia="en-US"/>
              </w:rPr>
              <w:t xml:space="preserve">Справка о заключенных и выполненных договорах по предмету закупки за </w:t>
            </w:r>
            <w:r w:rsidR="00E87070" w:rsidRPr="00273332">
              <w:rPr>
                <w:rFonts w:eastAsia="Calibri" w:cs="Arial"/>
                <w:b/>
                <w:bCs/>
                <w:iCs/>
                <w:szCs w:val="22"/>
                <w:lang w:eastAsia="en-US"/>
              </w:rPr>
              <w:t>201</w:t>
            </w:r>
            <w:r w:rsidR="00D56BAC">
              <w:rPr>
                <w:rFonts w:eastAsia="Calibri" w:cs="Arial"/>
                <w:b/>
                <w:bCs/>
                <w:iCs/>
                <w:szCs w:val="22"/>
                <w:lang w:eastAsia="en-US"/>
              </w:rPr>
              <w:t>8</w:t>
            </w:r>
            <w:r w:rsidR="00E87070" w:rsidRPr="00273332">
              <w:rPr>
                <w:rFonts w:eastAsia="Calibri" w:cs="Arial"/>
                <w:b/>
                <w:bCs/>
                <w:iCs/>
                <w:szCs w:val="22"/>
                <w:lang w:eastAsia="en-US"/>
              </w:rPr>
              <w:t xml:space="preserve"> – 2020 г.г.</w:t>
            </w:r>
            <w:r w:rsidRPr="00273332">
              <w:rPr>
                <w:rFonts w:eastAsia="Calibri" w:cs="Arial"/>
                <w:b/>
                <w:szCs w:val="22"/>
                <w:lang w:eastAsia="en-US"/>
              </w:rPr>
              <w:t>*</w:t>
            </w:r>
          </w:p>
        </w:tc>
      </w:tr>
      <w:tr w:rsidR="00F20B17" w:rsidRPr="00273332" w14:paraId="50A21E44" w14:textId="77777777" w:rsidTr="00A82446">
        <w:trPr>
          <w:gridAfter w:val="1"/>
          <w:wAfter w:w="421" w:type="dxa"/>
          <w:trHeight w:val="250"/>
        </w:trPr>
        <w:tc>
          <w:tcPr>
            <w:tcW w:w="14855" w:type="dxa"/>
            <w:gridSpan w:val="16"/>
            <w:shd w:val="clear" w:color="auto" w:fill="auto"/>
            <w:vAlign w:val="center"/>
            <w:hideMark/>
          </w:tcPr>
          <w:p w14:paraId="1ED70029" w14:textId="77777777" w:rsidR="00F20B17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Наименование Претендента: _________________________________</w:t>
            </w:r>
          </w:p>
          <w:p w14:paraId="0F15C137" w14:textId="6D4F8610" w:rsidR="00A82446" w:rsidRPr="00273332" w:rsidRDefault="00A82446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F20B17" w:rsidRPr="00273332" w14:paraId="57C5641D" w14:textId="77777777" w:rsidTr="00A82446">
        <w:trPr>
          <w:gridAfter w:val="1"/>
          <w:wAfter w:w="421" w:type="dxa"/>
          <w:trHeight w:val="99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F4E3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№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8EAB" w14:textId="77777777" w:rsidR="00F20B17" w:rsidRPr="00273332" w:rsidRDefault="00F20B17" w:rsidP="00F20B17">
            <w:pPr>
              <w:widowControl w:val="0"/>
              <w:autoSpaceDE w:val="0"/>
              <w:snapToGrid w:val="0"/>
              <w:spacing w:before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 xml:space="preserve">Форма собственности, </w:t>
            </w:r>
            <w:r w:rsidRPr="00273332">
              <w:rPr>
                <w:rFonts w:cs="Arial"/>
                <w:szCs w:val="22"/>
              </w:rPr>
              <w:t>наименование</w:t>
            </w:r>
            <w:r w:rsidRPr="00273332">
              <w:rPr>
                <w:rFonts w:eastAsia="Calibri" w:cs="Arial"/>
                <w:szCs w:val="22"/>
                <w:lang w:eastAsia="en-US"/>
              </w:rPr>
              <w:t xml:space="preserve"> предприятия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06AC" w14:textId="77777777" w:rsidR="00F20B17" w:rsidRPr="00273332" w:rsidRDefault="00F20B17" w:rsidP="00F20B17">
            <w:pPr>
              <w:widowControl w:val="0"/>
              <w:autoSpaceDE w:val="0"/>
              <w:snapToGrid w:val="0"/>
              <w:spacing w:before="0"/>
              <w:jc w:val="center"/>
              <w:rPr>
                <w:rFonts w:cs="Arial"/>
                <w:szCs w:val="22"/>
              </w:rPr>
            </w:pPr>
            <w:r w:rsidRPr="00273332">
              <w:rPr>
                <w:rFonts w:cs="Arial"/>
                <w:szCs w:val="22"/>
              </w:rPr>
              <w:t>Адрес предприятия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B214" w14:textId="77777777" w:rsidR="00F20B17" w:rsidRPr="00273332" w:rsidRDefault="00F20B17" w:rsidP="00F20B17">
            <w:pPr>
              <w:widowControl w:val="0"/>
              <w:autoSpaceDE w:val="0"/>
              <w:snapToGrid w:val="0"/>
              <w:spacing w:before="0"/>
              <w:jc w:val="center"/>
              <w:rPr>
                <w:rFonts w:cs="Arial"/>
                <w:szCs w:val="22"/>
              </w:rPr>
            </w:pPr>
            <w:r w:rsidRPr="00273332">
              <w:rPr>
                <w:rFonts w:cs="Arial"/>
                <w:szCs w:val="22"/>
              </w:rPr>
              <w:t>Контактное лицо, его должность, телефон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6895" w14:textId="77777777" w:rsidR="00F20B17" w:rsidRPr="00273332" w:rsidRDefault="00F20B17" w:rsidP="00F20B17">
            <w:pPr>
              <w:widowControl w:val="0"/>
              <w:autoSpaceDE w:val="0"/>
              <w:snapToGrid w:val="0"/>
              <w:spacing w:before="0"/>
              <w:jc w:val="center"/>
              <w:rPr>
                <w:rFonts w:cs="Arial"/>
                <w:szCs w:val="22"/>
              </w:rPr>
            </w:pPr>
            <w:r w:rsidRPr="00273332">
              <w:rPr>
                <w:rFonts w:cs="Arial"/>
                <w:szCs w:val="22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E242" w14:textId="77777777" w:rsidR="00F20B17" w:rsidRPr="00273332" w:rsidRDefault="00F20B17" w:rsidP="00F20B17">
            <w:pPr>
              <w:widowControl w:val="0"/>
              <w:autoSpaceDE w:val="0"/>
              <w:snapToGrid w:val="0"/>
              <w:spacing w:before="0"/>
              <w:jc w:val="center"/>
              <w:rPr>
                <w:rFonts w:cs="Arial"/>
                <w:szCs w:val="22"/>
              </w:rPr>
            </w:pPr>
            <w:r w:rsidRPr="00273332">
              <w:rPr>
                <w:rFonts w:cs="Arial"/>
                <w:szCs w:val="22"/>
              </w:rPr>
              <w:t>Дата заключения договора, срок действия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FEC7" w14:textId="77777777" w:rsidR="00F20B17" w:rsidRPr="00273332" w:rsidRDefault="00F20B17" w:rsidP="00F20B17">
            <w:pPr>
              <w:widowControl w:val="0"/>
              <w:autoSpaceDE w:val="0"/>
              <w:snapToGrid w:val="0"/>
              <w:spacing w:before="0"/>
              <w:jc w:val="center"/>
              <w:rPr>
                <w:rFonts w:cs="Arial"/>
                <w:szCs w:val="22"/>
              </w:rPr>
            </w:pPr>
            <w:r w:rsidRPr="00273332">
              <w:rPr>
                <w:rFonts w:cs="Arial"/>
                <w:szCs w:val="22"/>
              </w:rPr>
              <w:t>Сумма договора, тыс. руб.</w:t>
            </w:r>
          </w:p>
        </w:tc>
        <w:tc>
          <w:tcPr>
            <w:tcW w:w="2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FB5A" w14:textId="77777777" w:rsidR="00F20B17" w:rsidRPr="00273332" w:rsidRDefault="00F20B17" w:rsidP="00F20B17">
            <w:pPr>
              <w:widowControl w:val="0"/>
              <w:autoSpaceDE w:val="0"/>
              <w:snapToGrid w:val="0"/>
              <w:spacing w:before="0"/>
              <w:jc w:val="center"/>
              <w:rPr>
                <w:rFonts w:cs="Arial"/>
                <w:szCs w:val="22"/>
              </w:rPr>
            </w:pPr>
            <w:r w:rsidRPr="00273332">
              <w:rPr>
                <w:rFonts w:cs="Arial"/>
                <w:szCs w:val="22"/>
              </w:rPr>
              <w:t>Сведения о рекламациях по перечисленным договорам</w:t>
            </w:r>
          </w:p>
        </w:tc>
      </w:tr>
      <w:tr w:rsidR="00F20B17" w:rsidRPr="00273332" w14:paraId="7AFFA0F8" w14:textId="77777777" w:rsidTr="00A82446">
        <w:trPr>
          <w:gridAfter w:val="1"/>
          <w:wAfter w:w="421" w:type="dxa"/>
          <w:trHeight w:val="25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A41F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1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0F34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24D8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3BFA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A091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9DBD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3BF1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760C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</w:tr>
      <w:tr w:rsidR="00F20B17" w:rsidRPr="00273332" w14:paraId="02A339FC" w14:textId="77777777" w:rsidTr="00A82446">
        <w:trPr>
          <w:gridAfter w:val="1"/>
          <w:wAfter w:w="421" w:type="dxa"/>
          <w:trHeight w:val="25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388A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2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D616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B634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A2D0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C8B3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4B46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AAE0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232D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</w:tr>
      <w:tr w:rsidR="00F20B17" w:rsidRPr="00273332" w14:paraId="4E1E4DE1" w14:textId="77777777" w:rsidTr="00A82446">
        <w:trPr>
          <w:gridAfter w:val="1"/>
          <w:wAfter w:w="421" w:type="dxa"/>
          <w:trHeight w:val="25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3AB5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…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1A82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B528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A7C2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8A5A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8678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9976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24FA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</w:tr>
      <w:tr w:rsidR="00F20B17" w:rsidRPr="00273332" w14:paraId="0F7B9BCF" w14:textId="77777777" w:rsidTr="00A82446">
        <w:trPr>
          <w:gridAfter w:val="1"/>
          <w:wAfter w:w="421" w:type="dxa"/>
          <w:trHeight w:val="241"/>
        </w:trPr>
        <w:tc>
          <w:tcPr>
            <w:tcW w:w="1485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9EA061" w14:textId="7988A251" w:rsidR="00F20B17" w:rsidRPr="00273332" w:rsidRDefault="00F20B17" w:rsidP="00F20B17">
            <w:pPr>
              <w:spacing w:before="0"/>
              <w:rPr>
                <w:rFonts w:eastAsia="Calibri" w:cs="Arial"/>
                <w:b/>
                <w:bCs/>
                <w:szCs w:val="22"/>
                <w:lang w:eastAsia="en-US"/>
              </w:rPr>
            </w:pPr>
            <w:r w:rsidRPr="00273332">
              <w:rPr>
                <w:rFonts w:eastAsia="Calibri" w:cs="Arial"/>
                <w:b/>
                <w:bCs/>
                <w:szCs w:val="22"/>
                <w:lang w:eastAsia="en-US"/>
              </w:rPr>
              <w:t>Итого за 20</w:t>
            </w:r>
            <w:r w:rsidR="00563730">
              <w:rPr>
                <w:rFonts w:eastAsia="Calibri" w:cs="Arial"/>
                <w:b/>
                <w:bCs/>
                <w:szCs w:val="22"/>
                <w:lang w:eastAsia="en-US"/>
              </w:rPr>
              <w:t>_</w:t>
            </w:r>
            <w:r w:rsidRPr="00273332">
              <w:rPr>
                <w:rFonts w:eastAsia="Calibri" w:cs="Arial"/>
                <w:b/>
                <w:bCs/>
                <w:szCs w:val="22"/>
                <w:lang w:eastAsia="en-US"/>
              </w:rPr>
              <w:t>_ год</w:t>
            </w:r>
          </w:p>
        </w:tc>
      </w:tr>
      <w:tr w:rsidR="00F20B17" w:rsidRPr="00273332" w14:paraId="49CFB020" w14:textId="77777777" w:rsidTr="00A82446">
        <w:trPr>
          <w:gridAfter w:val="1"/>
          <w:wAfter w:w="421" w:type="dxa"/>
          <w:trHeight w:val="25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FD56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1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9B5F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37CB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4DFF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1503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0B14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C2D3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FA36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</w:tr>
      <w:tr w:rsidR="00F20B17" w:rsidRPr="00273332" w14:paraId="7BE6E9E3" w14:textId="77777777" w:rsidTr="00A82446">
        <w:trPr>
          <w:gridAfter w:val="1"/>
          <w:wAfter w:w="421" w:type="dxa"/>
          <w:trHeight w:val="25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928B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2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ACF3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A092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E704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6675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86D2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0AD7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D151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</w:tr>
      <w:tr w:rsidR="00F20B17" w:rsidRPr="00273332" w14:paraId="48A7C66D" w14:textId="77777777" w:rsidTr="00A82446">
        <w:trPr>
          <w:gridAfter w:val="1"/>
          <w:wAfter w:w="421" w:type="dxa"/>
          <w:trHeight w:val="25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A505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…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9EE4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3DC9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2142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1C7A1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3F7B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4347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BC5B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</w:tr>
      <w:tr w:rsidR="00F20B17" w:rsidRPr="00273332" w14:paraId="3828195F" w14:textId="77777777" w:rsidTr="00A82446">
        <w:trPr>
          <w:gridAfter w:val="1"/>
          <w:wAfter w:w="421" w:type="dxa"/>
          <w:trHeight w:val="361"/>
        </w:trPr>
        <w:tc>
          <w:tcPr>
            <w:tcW w:w="106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74157E" w14:textId="66772D32" w:rsidR="00F20B17" w:rsidRPr="00273332" w:rsidRDefault="00F20B17" w:rsidP="00F20B17">
            <w:pPr>
              <w:spacing w:before="0"/>
              <w:rPr>
                <w:rFonts w:eastAsia="Calibri" w:cs="Arial"/>
                <w:b/>
                <w:bCs/>
                <w:szCs w:val="22"/>
                <w:lang w:eastAsia="en-US"/>
              </w:rPr>
            </w:pPr>
            <w:r w:rsidRPr="00273332">
              <w:rPr>
                <w:rFonts w:eastAsia="Calibri" w:cs="Arial"/>
                <w:b/>
                <w:bCs/>
                <w:szCs w:val="22"/>
                <w:lang w:eastAsia="en-US"/>
              </w:rPr>
              <w:t>Итого за 20</w:t>
            </w:r>
            <w:r w:rsidR="00563730">
              <w:rPr>
                <w:rFonts w:eastAsia="Calibri" w:cs="Arial"/>
                <w:b/>
                <w:bCs/>
                <w:szCs w:val="22"/>
                <w:lang w:eastAsia="en-US"/>
              </w:rPr>
              <w:t>_</w:t>
            </w:r>
            <w:r w:rsidRPr="00273332">
              <w:rPr>
                <w:rFonts w:eastAsia="Calibri" w:cs="Arial"/>
                <w:b/>
                <w:bCs/>
                <w:szCs w:val="22"/>
                <w:lang w:eastAsia="en-US"/>
              </w:rPr>
              <w:t>_ год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7111" w14:textId="77777777" w:rsidR="00F20B17" w:rsidRPr="00273332" w:rsidRDefault="00F20B17" w:rsidP="00F20B17">
            <w:pPr>
              <w:spacing w:before="0"/>
              <w:rPr>
                <w:rFonts w:eastAsia="Calibri" w:cs="Arial"/>
                <w:b/>
                <w:bCs/>
                <w:szCs w:val="22"/>
                <w:lang w:eastAsia="en-US"/>
              </w:rPr>
            </w:pPr>
            <w:r w:rsidRPr="00273332">
              <w:rPr>
                <w:rFonts w:eastAsia="Calibri" w:cs="Arial"/>
                <w:b/>
                <w:bCs/>
                <w:szCs w:val="22"/>
                <w:lang w:eastAsia="en-US"/>
              </w:rPr>
              <w:t> </w:t>
            </w:r>
          </w:p>
        </w:tc>
        <w:tc>
          <w:tcPr>
            <w:tcW w:w="2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8167" w14:textId="77777777" w:rsidR="00F20B17" w:rsidRPr="00273332" w:rsidRDefault="00F20B17" w:rsidP="00F20B17">
            <w:pPr>
              <w:spacing w:before="0"/>
              <w:rPr>
                <w:rFonts w:eastAsia="Calibri" w:cs="Arial"/>
                <w:b/>
                <w:bCs/>
                <w:szCs w:val="22"/>
                <w:lang w:eastAsia="en-US"/>
              </w:rPr>
            </w:pPr>
            <w:r w:rsidRPr="00273332">
              <w:rPr>
                <w:rFonts w:eastAsia="Calibri" w:cs="Arial"/>
                <w:b/>
                <w:bCs/>
                <w:szCs w:val="22"/>
                <w:lang w:eastAsia="en-US"/>
              </w:rPr>
              <w:t> </w:t>
            </w:r>
          </w:p>
        </w:tc>
      </w:tr>
      <w:tr w:rsidR="00F20B17" w:rsidRPr="00273332" w14:paraId="5C2D9149" w14:textId="77777777" w:rsidTr="00A82446">
        <w:trPr>
          <w:gridAfter w:val="1"/>
          <w:wAfter w:w="421" w:type="dxa"/>
          <w:trHeight w:val="348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19E4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1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2B80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A817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44FC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4E16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9A55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576B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619C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</w:tr>
      <w:tr w:rsidR="00F20B17" w:rsidRPr="00273332" w14:paraId="4E833B2E" w14:textId="77777777" w:rsidTr="00A82446">
        <w:trPr>
          <w:gridAfter w:val="1"/>
          <w:wAfter w:w="421" w:type="dxa"/>
          <w:trHeight w:val="25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B81C6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2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641E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AEE9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FC96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B519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592B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CC5B4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4043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</w:tr>
      <w:tr w:rsidR="00F20B17" w:rsidRPr="00273332" w14:paraId="075F31E3" w14:textId="77777777" w:rsidTr="00A82446">
        <w:trPr>
          <w:gridAfter w:val="1"/>
          <w:wAfter w:w="421" w:type="dxa"/>
          <w:trHeight w:val="25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42AF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…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E76C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0EC0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A09C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57BC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CA0C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06DA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A087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 </w:t>
            </w:r>
          </w:p>
        </w:tc>
      </w:tr>
      <w:tr w:rsidR="00F20B17" w:rsidRPr="00273332" w14:paraId="2773C273" w14:textId="77777777" w:rsidTr="00A82446">
        <w:trPr>
          <w:gridAfter w:val="1"/>
          <w:wAfter w:w="421" w:type="dxa"/>
          <w:trHeight w:val="361"/>
        </w:trPr>
        <w:tc>
          <w:tcPr>
            <w:tcW w:w="106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0998F2" w14:textId="7044AF1C" w:rsidR="00F20B17" w:rsidRPr="00273332" w:rsidRDefault="00F20B17" w:rsidP="00F20B17">
            <w:pPr>
              <w:spacing w:before="0"/>
              <w:rPr>
                <w:rFonts w:eastAsia="Calibri" w:cs="Arial"/>
                <w:b/>
                <w:bCs/>
                <w:szCs w:val="22"/>
                <w:lang w:eastAsia="en-US"/>
              </w:rPr>
            </w:pPr>
            <w:r w:rsidRPr="00273332">
              <w:rPr>
                <w:rFonts w:eastAsia="Calibri" w:cs="Arial"/>
                <w:b/>
                <w:bCs/>
                <w:szCs w:val="22"/>
                <w:lang w:eastAsia="en-US"/>
              </w:rPr>
              <w:t>Итого за 20</w:t>
            </w:r>
            <w:r w:rsidR="00563730">
              <w:rPr>
                <w:rFonts w:eastAsia="Calibri" w:cs="Arial"/>
                <w:b/>
                <w:bCs/>
                <w:szCs w:val="22"/>
                <w:lang w:eastAsia="en-US"/>
              </w:rPr>
              <w:t>_</w:t>
            </w:r>
            <w:r w:rsidRPr="00273332">
              <w:rPr>
                <w:rFonts w:eastAsia="Calibri" w:cs="Arial"/>
                <w:b/>
                <w:bCs/>
                <w:szCs w:val="22"/>
                <w:lang w:eastAsia="en-US"/>
              </w:rPr>
              <w:t>_ год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60B2" w14:textId="77777777" w:rsidR="00F20B17" w:rsidRPr="00273332" w:rsidRDefault="00F20B17" w:rsidP="00F20B17">
            <w:pPr>
              <w:spacing w:before="0"/>
              <w:rPr>
                <w:rFonts w:eastAsia="Calibri" w:cs="Arial"/>
                <w:b/>
                <w:bCs/>
                <w:szCs w:val="22"/>
                <w:lang w:eastAsia="en-US"/>
              </w:rPr>
            </w:pPr>
            <w:r w:rsidRPr="00273332">
              <w:rPr>
                <w:rFonts w:eastAsia="Calibri" w:cs="Arial"/>
                <w:b/>
                <w:bCs/>
                <w:szCs w:val="22"/>
                <w:lang w:eastAsia="en-US"/>
              </w:rPr>
              <w:t> </w:t>
            </w:r>
          </w:p>
        </w:tc>
        <w:tc>
          <w:tcPr>
            <w:tcW w:w="2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4BE8" w14:textId="77777777" w:rsidR="00F20B17" w:rsidRPr="00273332" w:rsidRDefault="00F20B17" w:rsidP="00F20B17">
            <w:pPr>
              <w:spacing w:before="0"/>
              <w:rPr>
                <w:rFonts w:eastAsia="Calibri" w:cs="Arial"/>
                <w:b/>
                <w:bCs/>
                <w:szCs w:val="22"/>
                <w:lang w:eastAsia="en-US"/>
              </w:rPr>
            </w:pPr>
            <w:r w:rsidRPr="00273332">
              <w:rPr>
                <w:rFonts w:eastAsia="Calibri" w:cs="Arial"/>
                <w:b/>
                <w:bCs/>
                <w:szCs w:val="22"/>
                <w:lang w:eastAsia="en-US"/>
              </w:rPr>
              <w:t> </w:t>
            </w:r>
          </w:p>
        </w:tc>
      </w:tr>
      <w:tr w:rsidR="00F20B17" w:rsidRPr="00273332" w14:paraId="7C616965" w14:textId="77777777" w:rsidTr="00A82446">
        <w:trPr>
          <w:gridAfter w:val="1"/>
          <w:wAfter w:w="421" w:type="dxa"/>
          <w:trHeight w:val="250"/>
        </w:trPr>
        <w:tc>
          <w:tcPr>
            <w:tcW w:w="43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76DFA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Дата заполнения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CC24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3D05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7CEA5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6402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994A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F20B17" w:rsidRPr="00273332" w14:paraId="367B8CCC" w14:textId="77777777" w:rsidTr="00A82446">
        <w:trPr>
          <w:gridAfter w:val="1"/>
          <w:wAfter w:w="421" w:type="dxa"/>
          <w:trHeight w:val="324"/>
        </w:trPr>
        <w:tc>
          <w:tcPr>
            <w:tcW w:w="64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54CC4" w14:textId="6109FA1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"_______"_____________________202</w:t>
            </w:r>
            <w:r w:rsidR="00563730">
              <w:rPr>
                <w:rFonts w:eastAsia="Calibri" w:cs="Arial"/>
                <w:szCs w:val="22"/>
                <w:lang w:eastAsia="en-US"/>
              </w:rPr>
              <w:t>1</w:t>
            </w:r>
            <w:r w:rsidRPr="00273332">
              <w:rPr>
                <w:rFonts w:eastAsia="Calibri" w:cs="Arial"/>
                <w:szCs w:val="22"/>
                <w:lang w:eastAsia="en-US"/>
              </w:rPr>
              <w:t xml:space="preserve"> г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EC576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F391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1E842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7D2B8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F20B17" w:rsidRPr="00273332" w14:paraId="471C42A6" w14:textId="77777777" w:rsidTr="00A82446">
        <w:trPr>
          <w:gridAfter w:val="1"/>
          <w:wAfter w:w="421" w:type="dxa"/>
          <w:trHeight w:val="87"/>
        </w:trPr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5518A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5F665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A63AD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E954C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8051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7912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729D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F164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F20B17" w:rsidRPr="00273332" w14:paraId="14D8242C" w14:textId="77777777" w:rsidTr="00A82446">
        <w:trPr>
          <w:gridAfter w:val="1"/>
          <w:wAfter w:w="421" w:type="dxa"/>
          <w:trHeight w:val="228"/>
        </w:trPr>
        <w:tc>
          <w:tcPr>
            <w:tcW w:w="8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5B26D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273332">
              <w:rPr>
                <w:rFonts w:eastAsia="Calibri" w:cs="Arial"/>
                <w:szCs w:val="22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BB18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43BD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B7019" w14:textId="77777777" w:rsidR="00F20B17" w:rsidRPr="00273332" w:rsidRDefault="00F20B17" w:rsidP="00F20B17">
            <w:pPr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</w:tr>
    </w:tbl>
    <w:p w14:paraId="5928E65A" w14:textId="77777777" w:rsidR="00A82446" w:rsidRDefault="00A82446" w:rsidP="00A82446">
      <w:pPr>
        <w:spacing w:before="0"/>
        <w:ind w:firstLine="142"/>
        <w:rPr>
          <w:rFonts w:eastAsia="Calibri" w:cs="Arial"/>
          <w:szCs w:val="22"/>
          <w:lang w:eastAsia="en-US"/>
        </w:rPr>
      </w:pPr>
    </w:p>
    <w:p w14:paraId="42F066D7" w14:textId="59457867" w:rsidR="00F20B17" w:rsidRPr="00273332" w:rsidRDefault="00F20B17" w:rsidP="00A82446">
      <w:pPr>
        <w:spacing w:before="0"/>
        <w:ind w:firstLine="142"/>
        <w:rPr>
          <w:rFonts w:eastAsia="Calibri" w:cs="Arial"/>
          <w:szCs w:val="22"/>
          <w:lang w:eastAsia="en-US"/>
        </w:rPr>
      </w:pPr>
      <w:r w:rsidRPr="00273332">
        <w:rPr>
          <w:rFonts w:eastAsia="Calibri" w:cs="Arial"/>
          <w:szCs w:val="22"/>
          <w:lang w:eastAsia="en-US"/>
        </w:rPr>
        <w:t>М.П.</w:t>
      </w:r>
    </w:p>
    <w:p w14:paraId="4C93186F" w14:textId="77777777" w:rsidR="00A82446" w:rsidRDefault="00A82446" w:rsidP="00F20B17">
      <w:pPr>
        <w:spacing w:before="0" w:line="276" w:lineRule="auto"/>
        <w:rPr>
          <w:rFonts w:eastAsia="Calibri" w:cs="Arial"/>
          <w:szCs w:val="22"/>
          <w:lang w:eastAsia="en-US"/>
        </w:rPr>
      </w:pPr>
    </w:p>
    <w:p w14:paraId="768C33BC" w14:textId="77777777" w:rsidR="00A82446" w:rsidRDefault="00A82446" w:rsidP="00F20B17">
      <w:pPr>
        <w:spacing w:before="0" w:line="276" w:lineRule="auto"/>
        <w:rPr>
          <w:rFonts w:eastAsia="Calibri" w:cs="Arial"/>
          <w:szCs w:val="22"/>
          <w:lang w:eastAsia="en-US"/>
        </w:rPr>
      </w:pPr>
    </w:p>
    <w:p w14:paraId="1BA626CE" w14:textId="421D3BCE" w:rsidR="00F20B17" w:rsidRPr="00A82446" w:rsidRDefault="00F20B17" w:rsidP="00F20B17">
      <w:pPr>
        <w:spacing w:before="0" w:line="276" w:lineRule="auto"/>
        <w:rPr>
          <w:rFonts w:eastAsia="Calibri" w:cs="Arial"/>
          <w:sz w:val="20"/>
          <w:szCs w:val="20"/>
          <w:lang w:eastAsia="en-US"/>
        </w:rPr>
      </w:pPr>
      <w:r w:rsidRPr="00A82446">
        <w:rPr>
          <w:rFonts w:eastAsia="Calibri" w:cs="Arial"/>
          <w:sz w:val="20"/>
          <w:szCs w:val="20"/>
          <w:lang w:eastAsia="en-US"/>
        </w:rPr>
        <w:t xml:space="preserve"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</w:t>
      </w:r>
      <w:proofErr w:type="spellStart"/>
      <w:r w:rsidRPr="00A82446">
        <w:rPr>
          <w:rFonts w:eastAsia="Calibri" w:cs="Arial"/>
          <w:sz w:val="20"/>
          <w:szCs w:val="20"/>
          <w:lang w:eastAsia="en-US"/>
        </w:rPr>
        <w:t>тех.задании</w:t>
      </w:r>
      <w:proofErr w:type="spellEnd"/>
      <w:r w:rsidRPr="00A82446">
        <w:rPr>
          <w:rFonts w:eastAsia="Calibri" w:cs="Arial"/>
          <w:sz w:val="20"/>
          <w:szCs w:val="20"/>
          <w:lang w:eastAsia="en-US"/>
        </w:rPr>
        <w:t>)</w:t>
      </w:r>
    </w:p>
    <w:p w14:paraId="502B5CCA" w14:textId="77777777" w:rsidR="00F20B17" w:rsidRPr="00F20B17" w:rsidRDefault="00F20B17" w:rsidP="00F20B17">
      <w:pPr>
        <w:spacing w:before="0" w:after="200" w:line="276" w:lineRule="auto"/>
        <w:rPr>
          <w:rFonts w:ascii="Times New Roman" w:eastAsia="Calibri" w:hAnsi="Times New Roman"/>
          <w:sz w:val="24"/>
          <w:lang w:eastAsia="en-US"/>
        </w:rPr>
      </w:pPr>
    </w:p>
    <w:p w14:paraId="2A9394D0" w14:textId="77777777" w:rsidR="00F20B17" w:rsidRPr="00F20B17" w:rsidRDefault="00F20B17" w:rsidP="00F20B17">
      <w:pPr>
        <w:spacing w:before="0" w:after="200" w:line="276" w:lineRule="auto"/>
        <w:rPr>
          <w:rFonts w:ascii="Times New Roman" w:eastAsia="Calibri" w:hAnsi="Times New Roman"/>
          <w:sz w:val="24"/>
          <w:lang w:eastAsia="en-US"/>
        </w:rPr>
      </w:pPr>
    </w:p>
    <w:p w14:paraId="7AC0CAD2" w14:textId="77777777" w:rsidR="00F20B17" w:rsidRPr="00F20B17" w:rsidRDefault="00F20B17" w:rsidP="00F20B17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F20B17">
        <w:rPr>
          <w:rFonts w:ascii="Times New Roman" w:eastAsia="Calibri" w:hAnsi="Times New Roman"/>
          <w:sz w:val="24"/>
          <w:lang w:eastAsia="en-US"/>
        </w:rPr>
        <w:br w:type="page"/>
      </w:r>
    </w:p>
    <w:p w14:paraId="5131E3A2" w14:textId="77777777" w:rsidR="00F20B17" w:rsidRPr="00A82446" w:rsidRDefault="00F20B17" w:rsidP="00F20B17">
      <w:pPr>
        <w:widowControl w:val="0"/>
        <w:autoSpaceDE w:val="0"/>
        <w:spacing w:before="0"/>
        <w:ind w:left="142"/>
        <w:jc w:val="right"/>
        <w:rPr>
          <w:rFonts w:cs="Arial"/>
          <w:b/>
          <w:bCs/>
          <w:szCs w:val="22"/>
        </w:rPr>
      </w:pPr>
      <w:r w:rsidRPr="00A82446">
        <w:rPr>
          <w:rFonts w:cs="Arial"/>
          <w:b/>
          <w:bCs/>
          <w:szCs w:val="22"/>
        </w:rPr>
        <w:lastRenderedPageBreak/>
        <w:t>Форма 10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F20B17" w:rsidRPr="00A82446" w14:paraId="6BDB7655" w14:textId="77777777" w:rsidTr="0027333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695BF" w14:textId="77777777" w:rsidR="00F20B17" w:rsidRPr="00A82446" w:rsidRDefault="00F20B17" w:rsidP="00F20B17">
            <w:pPr>
              <w:keepNext/>
              <w:keepLines/>
              <w:widowControl w:val="0"/>
              <w:spacing w:before="0"/>
              <w:outlineLvl w:val="3"/>
              <w:rPr>
                <w:rFonts w:eastAsia="Calibri" w:cs="Arial"/>
                <w:b/>
                <w:bCs/>
                <w:iCs/>
                <w:szCs w:val="22"/>
                <w:lang w:eastAsia="en-US"/>
              </w:rPr>
            </w:pPr>
            <w:r w:rsidRPr="00A82446">
              <w:rPr>
                <w:rFonts w:eastAsia="Calibri" w:cs="Arial"/>
                <w:b/>
                <w:bCs/>
                <w:iCs/>
                <w:szCs w:val="22"/>
                <w:lang w:eastAsia="en-US"/>
              </w:rPr>
              <w:t>Справка о кадровых ресурсах *</w:t>
            </w:r>
          </w:p>
        </w:tc>
      </w:tr>
      <w:tr w:rsidR="00F20B17" w:rsidRPr="00A82446" w14:paraId="03A36BCB" w14:textId="77777777" w:rsidTr="0027333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792B1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Наименование Претендента: _________________________________</w:t>
            </w:r>
          </w:p>
        </w:tc>
      </w:tr>
      <w:tr w:rsidR="00F20B17" w:rsidRPr="00A82446" w14:paraId="73DEA49D" w14:textId="77777777" w:rsidTr="0027333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AF5E8" w14:textId="77777777" w:rsidR="00F20B17" w:rsidRPr="00A82446" w:rsidRDefault="00F20B17" w:rsidP="00F20B17">
            <w:pPr>
              <w:widowControl w:val="0"/>
              <w:spacing w:before="0"/>
              <w:jc w:val="both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90BC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52C5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F435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96846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22929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DAAA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F20B17" w:rsidRPr="00A82446" w14:paraId="6D2281F2" w14:textId="77777777" w:rsidTr="0027333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1AB7" w14:textId="77777777" w:rsidR="00F20B17" w:rsidRPr="00A82446" w:rsidRDefault="00F20B17" w:rsidP="00F20B17">
            <w:pPr>
              <w:spacing w:before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A5BD" w14:textId="77777777" w:rsidR="00F20B17" w:rsidRPr="00A82446" w:rsidRDefault="00F20B17" w:rsidP="00F20B17">
            <w:pPr>
              <w:spacing w:before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1389" w14:textId="77777777" w:rsidR="00F20B17" w:rsidRPr="00A82446" w:rsidRDefault="00F20B17" w:rsidP="00F20B17">
            <w:pPr>
              <w:spacing w:before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Образование, ученая степень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3A5F" w14:textId="77777777" w:rsidR="00F20B17" w:rsidRPr="00A82446" w:rsidRDefault="00F20B17" w:rsidP="00F20B17">
            <w:pPr>
              <w:spacing w:before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32EA" w14:textId="77777777" w:rsidR="00F20B17" w:rsidRPr="00A82446" w:rsidRDefault="00F20B17" w:rsidP="00F20B17">
            <w:pPr>
              <w:spacing w:before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2422" w14:textId="77777777" w:rsidR="00F20B17" w:rsidRPr="00A82446" w:rsidRDefault="00F20B17" w:rsidP="00F20B17">
            <w:pPr>
              <w:spacing w:before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001F" w14:textId="77777777" w:rsidR="00F20B17" w:rsidRPr="00A82446" w:rsidRDefault="00F20B17" w:rsidP="00F20B17">
            <w:pPr>
              <w:spacing w:before="0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F20B17" w:rsidRPr="00A82446" w14:paraId="329A4222" w14:textId="77777777" w:rsidTr="0027333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1533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20B17" w:rsidRPr="00A82446" w14:paraId="40CAA0F0" w14:textId="77777777" w:rsidTr="0027333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EED0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80F1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A684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17A7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4BB1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9FF7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9854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</w:tr>
      <w:tr w:rsidR="00F20B17" w:rsidRPr="00A82446" w14:paraId="4C418FAB" w14:textId="77777777" w:rsidTr="0027333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CE989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F827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7994E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1476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C584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19D8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327B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</w:tr>
      <w:tr w:rsidR="00F20B17" w:rsidRPr="00A82446" w14:paraId="19DA73F2" w14:textId="77777777" w:rsidTr="0027333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7E0C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4D8E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0718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FAA2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0DAA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137E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8F5C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</w:tr>
      <w:tr w:rsidR="00F20B17" w:rsidRPr="00A82446" w14:paraId="24678C8F" w14:textId="77777777" w:rsidTr="0027333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9ED53E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 xml:space="preserve">Специалисты </w:t>
            </w:r>
          </w:p>
        </w:tc>
      </w:tr>
      <w:tr w:rsidR="00F20B17" w:rsidRPr="00A82446" w14:paraId="39E6F56E" w14:textId="77777777" w:rsidTr="0027333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061E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8146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FBC5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AE41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A67E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F010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69CE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</w:tr>
      <w:tr w:rsidR="00F20B17" w:rsidRPr="00A82446" w14:paraId="634039F3" w14:textId="77777777" w:rsidTr="0027333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3E85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720D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0868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53A6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E74A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CF82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8EF5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</w:tr>
      <w:tr w:rsidR="00F20B17" w:rsidRPr="00A82446" w14:paraId="67CA58B6" w14:textId="77777777" w:rsidTr="0027333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FD2A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BFE97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A186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7423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301E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BAB9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4485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</w:tr>
      <w:tr w:rsidR="00F20B17" w:rsidRPr="00A82446" w14:paraId="7B37E9FE" w14:textId="77777777" w:rsidTr="0027333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BA395F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F20B17" w:rsidRPr="00A82446" w14:paraId="100D7A83" w14:textId="77777777" w:rsidTr="0027333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B879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D5E4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8728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0923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4414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8E3A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348A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</w:tr>
      <w:tr w:rsidR="00F20B17" w:rsidRPr="00A82446" w14:paraId="39E2FF9D" w14:textId="77777777" w:rsidTr="0027333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A81D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B4709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10B1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29C4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51BF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C482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8AF1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</w:tr>
      <w:tr w:rsidR="00F20B17" w:rsidRPr="00A82446" w14:paraId="263951DD" w14:textId="77777777" w:rsidTr="0027333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0F7D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0601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14CE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DE68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FEC5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8DE1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C111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</w:tr>
      <w:tr w:rsidR="00F20B17" w:rsidRPr="00A82446" w14:paraId="7046ED96" w14:textId="77777777" w:rsidTr="0027333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656F8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06BE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65AA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70C8F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99D7F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BD8EA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89A8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F20B17" w:rsidRPr="00A82446" w14:paraId="43CE579A" w14:textId="77777777" w:rsidTr="0027333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817C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64C4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6A47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ECAD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7C3F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36BC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78678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F20B17" w:rsidRPr="00A82446" w14:paraId="3CFDFFCD" w14:textId="77777777" w:rsidTr="0027333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76A6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B7FD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3E25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31E74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442A6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DB38C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C225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F20B17" w:rsidRPr="00A82446" w14:paraId="6EAE31E2" w14:textId="77777777" w:rsidTr="0027333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26C6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68D4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39E6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FED4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CF6E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5C38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9F19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F20B17" w:rsidRPr="00A82446" w14:paraId="21E4102E" w14:textId="77777777" w:rsidTr="0027333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A6F6" w14:textId="77777777" w:rsidR="00F20B17" w:rsidRPr="00A82446" w:rsidRDefault="00F20B17" w:rsidP="00F20B17">
            <w:pPr>
              <w:widowControl w:val="0"/>
              <w:spacing w:before="0"/>
              <w:jc w:val="both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E894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8554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C242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F20B17" w:rsidRPr="00A82446" w14:paraId="47CEDF6B" w14:textId="77777777" w:rsidTr="0027333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D8303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DCCF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F20B17" w:rsidRPr="00A82446" w14:paraId="1E2A39F3" w14:textId="77777777" w:rsidTr="0027333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DED20" w14:textId="213CA82B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"_______"_____________________202</w:t>
            </w:r>
            <w:r w:rsidR="00AE33EB">
              <w:rPr>
                <w:rFonts w:eastAsia="Calibri" w:cs="Arial"/>
                <w:szCs w:val="22"/>
                <w:lang w:eastAsia="en-US"/>
              </w:rPr>
              <w:t xml:space="preserve">1 </w:t>
            </w:r>
            <w:r w:rsidRPr="00A82446">
              <w:rPr>
                <w:rFonts w:eastAsia="Calibri" w:cs="Arial"/>
                <w:szCs w:val="22"/>
                <w:lang w:eastAsia="en-US"/>
              </w:rPr>
              <w:t>г</w:t>
            </w:r>
            <w:r w:rsidR="00765992">
              <w:rPr>
                <w:rFonts w:eastAsia="Calibri" w:cs="Arial"/>
                <w:szCs w:val="22"/>
                <w:lang w:eastAsia="en-US"/>
              </w:rPr>
              <w:t>.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DBFC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F20B17" w:rsidRPr="00A82446" w14:paraId="41970EB9" w14:textId="77777777" w:rsidTr="0027333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DEC3A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C5BD1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B263B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A64F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</w:p>
        </w:tc>
      </w:tr>
      <w:tr w:rsidR="00F20B17" w:rsidRPr="00A82446" w14:paraId="75B0817A" w14:textId="77777777" w:rsidTr="0027333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CA9F2" w14:textId="77777777" w:rsidR="00F20B17" w:rsidRPr="00A82446" w:rsidRDefault="00F20B17" w:rsidP="00F20B17">
            <w:pPr>
              <w:widowControl w:val="0"/>
              <w:spacing w:before="0"/>
              <w:rPr>
                <w:rFonts w:eastAsia="Calibri" w:cs="Arial"/>
                <w:szCs w:val="22"/>
                <w:lang w:eastAsia="en-US"/>
              </w:rPr>
            </w:pPr>
            <w:r w:rsidRPr="00A82446">
              <w:rPr>
                <w:rFonts w:eastAsia="Calibri" w:cs="Arial"/>
                <w:szCs w:val="22"/>
                <w:lang w:eastAsia="en-US"/>
              </w:rPr>
              <w:t>Руководитель ________________________          /Фамилия И.О./</w:t>
            </w:r>
          </w:p>
        </w:tc>
      </w:tr>
    </w:tbl>
    <w:p w14:paraId="0F6419FD" w14:textId="77777777" w:rsidR="00F20B17" w:rsidRPr="00A82446" w:rsidRDefault="00F20B17" w:rsidP="00F20B17">
      <w:pPr>
        <w:spacing w:before="0" w:after="200" w:line="276" w:lineRule="auto"/>
        <w:jc w:val="center"/>
        <w:rPr>
          <w:rFonts w:eastAsia="Calibri" w:cs="Arial"/>
          <w:szCs w:val="22"/>
          <w:lang w:eastAsia="en-US"/>
        </w:rPr>
      </w:pPr>
    </w:p>
    <w:p w14:paraId="0E45AB59" w14:textId="77777777" w:rsidR="00F20B17" w:rsidRPr="00A82446" w:rsidRDefault="00F20B17" w:rsidP="00F20B17">
      <w:pPr>
        <w:spacing w:before="0" w:after="200" w:line="276" w:lineRule="auto"/>
        <w:rPr>
          <w:rFonts w:eastAsia="Calibri" w:cs="Arial"/>
          <w:szCs w:val="22"/>
          <w:lang w:eastAsia="en-US"/>
        </w:rPr>
      </w:pPr>
      <w:r w:rsidRPr="00A82446">
        <w:rPr>
          <w:rFonts w:eastAsia="Calibri" w:cs="Arial"/>
          <w:szCs w:val="22"/>
          <w:lang w:eastAsia="en-US"/>
        </w:rPr>
        <w:t>М.П.</w:t>
      </w:r>
    </w:p>
    <w:p w14:paraId="21CB1DCC" w14:textId="77777777" w:rsidR="00F20B17" w:rsidRPr="00A82446" w:rsidRDefault="00F20B17" w:rsidP="00F20B17">
      <w:pPr>
        <w:spacing w:before="0" w:after="200" w:line="276" w:lineRule="auto"/>
        <w:rPr>
          <w:rFonts w:eastAsia="Calibri" w:cs="Arial"/>
          <w:sz w:val="20"/>
          <w:szCs w:val="20"/>
          <w:lang w:eastAsia="en-US"/>
        </w:rPr>
      </w:pPr>
      <w:r w:rsidRPr="00A82446">
        <w:rPr>
          <w:rFonts w:eastAsia="Calibri" w:cs="Arial"/>
          <w:sz w:val="20"/>
          <w:szCs w:val="20"/>
          <w:lang w:eastAsia="en-US"/>
        </w:rPr>
        <w:t>* В данной форме приводятся сведения о работниках, которые будут привлечены к исполнению договора</w:t>
      </w:r>
    </w:p>
    <w:p w14:paraId="04523827" w14:textId="2DAF6A9B" w:rsidR="00E42FAA" w:rsidRDefault="00E42FAA">
      <w:pPr>
        <w:spacing w:before="0" w:line="276" w:lineRule="auto"/>
        <w:jc w:val="center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E42FAA" w:rsidRPr="00152267" w14:paraId="6998148D" w14:textId="77777777" w:rsidTr="000D169A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5FE8" w14:textId="1FB7721F" w:rsidR="00E42FAA" w:rsidRDefault="00E42FAA" w:rsidP="00E42FAA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E42FAA">
              <w:rPr>
                <w:rFonts w:ascii="Times New Roman" w:hAnsi="Times New Roman"/>
                <w:b/>
                <w:bCs/>
                <w:sz w:val="24"/>
              </w:rPr>
              <w:lastRenderedPageBreak/>
              <w:t>Форма 1</w:t>
            </w:r>
            <w:r>
              <w:rPr>
                <w:rFonts w:ascii="Times New Roman" w:hAnsi="Times New Roman"/>
                <w:b/>
                <w:bCs/>
                <w:sz w:val="24"/>
              </w:rPr>
              <w:t>1</w:t>
            </w:r>
          </w:p>
          <w:p w14:paraId="79E1E195" w14:textId="62AFEE07" w:rsidR="00E42FAA" w:rsidRPr="00152267" w:rsidRDefault="00E42FAA" w:rsidP="000D169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E42FAA" w:rsidRPr="00152267" w14:paraId="204A72A7" w14:textId="77777777" w:rsidTr="000D169A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5625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</w:tr>
      <w:tr w:rsidR="00E42FAA" w:rsidRPr="00152267" w14:paraId="7530755D" w14:textId="77777777" w:rsidTr="000D169A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46C2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E42FAA" w:rsidRPr="00152267" w14:paraId="0DE1D48A" w14:textId="77777777" w:rsidTr="000D169A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35869" w14:textId="77777777" w:rsidR="00E42FAA" w:rsidRPr="00152267" w:rsidRDefault="00E42FAA" w:rsidP="000D169A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9614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14040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ABFEE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1B76B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7948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B146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8967B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</w:tr>
      <w:tr w:rsidR="00E42FAA" w:rsidRPr="00152267" w14:paraId="27C5FC9B" w14:textId="77777777" w:rsidTr="000D169A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5C52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7362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35EB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3E81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B54D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2E07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154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E4BD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E42FAA" w:rsidRPr="00152267" w14:paraId="4207CA9C" w14:textId="77777777" w:rsidTr="000D169A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86E5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EF0F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EF3A2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57E2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93E43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5CEB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76F46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AA59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42FAA" w:rsidRPr="00152267" w14:paraId="0357F926" w14:textId="77777777" w:rsidTr="000D169A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97F1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5C727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EB66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85CB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7923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1CFE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DF79F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3CD7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42FAA" w:rsidRPr="00152267" w14:paraId="42A4F3CA" w14:textId="77777777" w:rsidTr="000D169A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CFCA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5FF0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2EB6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E29F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B3D1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52C3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C3CD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7BD2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42FAA" w:rsidRPr="00152267" w14:paraId="00B24D2C" w14:textId="77777777" w:rsidTr="000D169A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77AE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2C3F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4527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C1F6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B736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58FA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37CC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8A2B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E42FAA" w:rsidRPr="00152267" w14:paraId="2D219EFD" w14:textId="77777777" w:rsidTr="000D169A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73147" w14:textId="77777777" w:rsidR="00E42FAA" w:rsidRPr="00152267" w:rsidRDefault="00E42FAA" w:rsidP="000D169A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A55A5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92F9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5A5C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257A8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9B8E0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3222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E0424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</w:tr>
      <w:tr w:rsidR="00E42FAA" w:rsidRPr="00152267" w14:paraId="14C46961" w14:textId="77777777" w:rsidTr="000D169A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D1571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C7F79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2FC55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70544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1157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01863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</w:tr>
      <w:tr w:rsidR="00E42FAA" w:rsidRPr="00152267" w14:paraId="76124E9A" w14:textId="77777777" w:rsidTr="000D169A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B78CB" w14:textId="76010C2A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</w:t>
            </w:r>
            <w:r w:rsidR="00765992">
              <w:rPr>
                <w:rFonts w:ascii="Times New Roman" w:hAnsi="Times New Roman"/>
                <w:sz w:val="24"/>
              </w:rPr>
              <w:t xml:space="preserve">21 </w:t>
            </w:r>
            <w:r w:rsidRPr="00152267">
              <w:rPr>
                <w:rFonts w:ascii="Times New Roman" w:hAnsi="Times New Roman"/>
                <w:sz w:val="24"/>
              </w:rPr>
              <w:t>г</w:t>
            </w:r>
            <w:r w:rsidR="0076599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D352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C6E2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29AA0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D3C1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</w:tr>
      <w:tr w:rsidR="00E42FAA" w:rsidRPr="00152267" w14:paraId="0F9F9834" w14:textId="77777777" w:rsidTr="000D169A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E72B1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2B6CF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BFA1F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1F59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79FE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6C4E4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C1A78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05DEA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</w:tr>
      <w:tr w:rsidR="00E42FAA" w:rsidRPr="00152267" w14:paraId="55A65955" w14:textId="77777777" w:rsidTr="000D169A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EAD39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14:paraId="7A685598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8AC05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C02C6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3404C" w14:textId="77777777" w:rsidR="00E42FAA" w:rsidRPr="00152267" w:rsidRDefault="00E42FAA" w:rsidP="000D169A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69BDF4C8" w14:textId="77777777" w:rsidR="00E42FAA" w:rsidRPr="00152267" w:rsidRDefault="00E42FAA" w:rsidP="00E42FAA">
      <w:pPr>
        <w:jc w:val="right"/>
        <w:rPr>
          <w:rFonts w:ascii="Times New Roman" w:hAnsi="Times New Roman"/>
          <w:sz w:val="24"/>
        </w:rPr>
      </w:pPr>
    </w:p>
    <w:p w14:paraId="376493DE" w14:textId="77777777" w:rsidR="00E42FAA" w:rsidRDefault="00E42FAA" w:rsidP="00E42FAA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p w14:paraId="3D998716" w14:textId="77777777" w:rsidR="00F20B17" w:rsidRPr="000110FE" w:rsidRDefault="00F20B17" w:rsidP="00775BC5">
      <w:pPr>
        <w:spacing w:before="0"/>
        <w:rPr>
          <w:rFonts w:cs="Arial"/>
          <w:szCs w:val="22"/>
        </w:rPr>
      </w:pPr>
    </w:p>
    <w:sectPr w:rsidR="00F20B17" w:rsidRPr="000110FE" w:rsidSect="00A82446">
      <w:footerReference w:type="default" r:id="rId9"/>
      <w:pgSz w:w="16837" w:h="11905" w:orient="landscape"/>
      <w:pgMar w:top="709" w:right="567" w:bottom="1134" w:left="1276" w:header="794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6CC03" w14:textId="77777777" w:rsidR="00F92C17" w:rsidRDefault="00F92C17" w:rsidP="00FB07D9">
      <w:pPr>
        <w:spacing w:before="0"/>
      </w:pPr>
      <w:r>
        <w:separator/>
      </w:r>
    </w:p>
  </w:endnote>
  <w:endnote w:type="continuationSeparator" w:id="0">
    <w:p w14:paraId="1AD51A95" w14:textId="77777777" w:rsidR="00F92C17" w:rsidRDefault="00F92C17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2D1E3" w14:textId="77777777" w:rsidR="00BF5205" w:rsidRDefault="00BF5205">
    <w:pPr>
      <w:pStyle w:val="af9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1B1D7" w14:textId="77777777" w:rsidR="00BF5205" w:rsidRDefault="00BF5205">
    <w:pPr>
      <w:pStyle w:val="af9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9E027" w14:textId="77777777" w:rsidR="00BF5205" w:rsidRDefault="00BF5205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AA401" w14:textId="77777777" w:rsidR="00F92C17" w:rsidRDefault="00F92C17" w:rsidP="00FB07D9">
      <w:pPr>
        <w:spacing w:before="0"/>
      </w:pPr>
      <w:r>
        <w:separator/>
      </w:r>
    </w:p>
  </w:footnote>
  <w:footnote w:type="continuationSeparator" w:id="0">
    <w:p w14:paraId="70372DC0" w14:textId="77777777" w:rsidR="00F92C17" w:rsidRDefault="00F92C17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9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/>
      </w:rPr>
    </w:lvl>
  </w:abstractNum>
  <w:abstractNum w:abstractNumId="1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7640193"/>
    <w:multiLevelType w:val="hybridMultilevel"/>
    <w:tmpl w:val="868C1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80628"/>
    <w:multiLevelType w:val="multilevel"/>
    <w:tmpl w:val="C2FCB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7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14910F7"/>
    <w:multiLevelType w:val="hybridMultilevel"/>
    <w:tmpl w:val="0E02C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1F73C5"/>
    <w:multiLevelType w:val="hybridMultilevel"/>
    <w:tmpl w:val="D6ECB476"/>
    <w:lvl w:ilvl="0" w:tplc="45E23D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23" w15:restartNumberingAfterBreak="0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</w:lvl>
    <w:lvl w:ilvl="1">
      <w:start w:val="2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18"/>
  </w:num>
  <w:num w:numId="2">
    <w:abstractNumId w:val="21"/>
  </w:num>
  <w:num w:numId="3">
    <w:abstractNumId w:val="0"/>
  </w:num>
  <w:num w:numId="4">
    <w:abstractNumId w:val="2"/>
  </w:num>
  <w:num w:numId="5">
    <w:abstractNumId w:val="15"/>
  </w:num>
  <w:num w:numId="6">
    <w:abstractNumId w:val="16"/>
  </w:num>
  <w:num w:numId="7">
    <w:abstractNumId w:val="20"/>
  </w:num>
  <w:num w:numId="8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1"/>
  </w:num>
  <w:num w:numId="11">
    <w:abstractNumId w:val="24"/>
  </w:num>
  <w:num w:numId="12">
    <w:abstractNumId w:val="1"/>
    <w:lvlOverride w:ilvl="0">
      <w:startOverride w:val="1"/>
    </w:lvlOverride>
  </w:num>
  <w:num w:numId="13">
    <w:abstractNumId w:val="23"/>
  </w:num>
  <w:num w:numId="14">
    <w:abstractNumId w:val="14"/>
  </w:num>
  <w:num w:numId="15">
    <w:abstractNumId w:val="8"/>
  </w:num>
  <w:num w:numId="16">
    <w:abstractNumId w:val="9"/>
  </w:num>
  <w:num w:numId="17">
    <w:abstractNumId w:val="10"/>
  </w:num>
  <w:num w:numId="18">
    <w:abstractNumId w:val="19"/>
  </w:num>
  <w:num w:numId="19">
    <w:abstractNumId w:val="1"/>
  </w:num>
  <w:num w:numId="20">
    <w:abstractNumId w:val="17"/>
  </w:num>
  <w:num w:numId="21">
    <w:abstractNumId w:val="3"/>
  </w:num>
  <w:num w:numId="2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4A4"/>
    <w:rsid w:val="00000605"/>
    <w:rsid w:val="00000A24"/>
    <w:rsid w:val="00000D51"/>
    <w:rsid w:val="00000D87"/>
    <w:rsid w:val="00000E4A"/>
    <w:rsid w:val="00001B7F"/>
    <w:rsid w:val="00001F2E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5F56"/>
    <w:rsid w:val="00006559"/>
    <w:rsid w:val="000065E0"/>
    <w:rsid w:val="00007D71"/>
    <w:rsid w:val="000100CD"/>
    <w:rsid w:val="00010CB6"/>
    <w:rsid w:val="000110FE"/>
    <w:rsid w:val="000112DE"/>
    <w:rsid w:val="0001204B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4198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1B5"/>
    <w:rsid w:val="00023204"/>
    <w:rsid w:val="000234D6"/>
    <w:rsid w:val="0002351A"/>
    <w:rsid w:val="00024094"/>
    <w:rsid w:val="00024BF6"/>
    <w:rsid w:val="00024D19"/>
    <w:rsid w:val="00024D3C"/>
    <w:rsid w:val="00025589"/>
    <w:rsid w:val="00025624"/>
    <w:rsid w:val="000257F9"/>
    <w:rsid w:val="00025830"/>
    <w:rsid w:val="00025ECF"/>
    <w:rsid w:val="00026598"/>
    <w:rsid w:val="00026683"/>
    <w:rsid w:val="00026F40"/>
    <w:rsid w:val="0002744C"/>
    <w:rsid w:val="00027FC9"/>
    <w:rsid w:val="00031E58"/>
    <w:rsid w:val="000323E5"/>
    <w:rsid w:val="0003282C"/>
    <w:rsid w:val="00032BB0"/>
    <w:rsid w:val="00033383"/>
    <w:rsid w:val="000333FA"/>
    <w:rsid w:val="000333FD"/>
    <w:rsid w:val="00033568"/>
    <w:rsid w:val="0003380D"/>
    <w:rsid w:val="0003382C"/>
    <w:rsid w:val="00033F7A"/>
    <w:rsid w:val="00034974"/>
    <w:rsid w:val="00035326"/>
    <w:rsid w:val="00035806"/>
    <w:rsid w:val="00035C2E"/>
    <w:rsid w:val="00035DD1"/>
    <w:rsid w:val="00035E77"/>
    <w:rsid w:val="0003605D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1E0F"/>
    <w:rsid w:val="00042051"/>
    <w:rsid w:val="0004256E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121"/>
    <w:rsid w:val="00054266"/>
    <w:rsid w:val="000545B1"/>
    <w:rsid w:val="00054605"/>
    <w:rsid w:val="0005475A"/>
    <w:rsid w:val="000548CD"/>
    <w:rsid w:val="00054B55"/>
    <w:rsid w:val="00054FE0"/>
    <w:rsid w:val="0005545E"/>
    <w:rsid w:val="00055787"/>
    <w:rsid w:val="0005583B"/>
    <w:rsid w:val="00056783"/>
    <w:rsid w:val="00056A01"/>
    <w:rsid w:val="00056E0D"/>
    <w:rsid w:val="00056E62"/>
    <w:rsid w:val="000573A4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363"/>
    <w:rsid w:val="000654D0"/>
    <w:rsid w:val="000655C4"/>
    <w:rsid w:val="0006564E"/>
    <w:rsid w:val="00065CFD"/>
    <w:rsid w:val="00066BEB"/>
    <w:rsid w:val="00066C8C"/>
    <w:rsid w:val="000673A8"/>
    <w:rsid w:val="00067549"/>
    <w:rsid w:val="000676B3"/>
    <w:rsid w:val="0006784C"/>
    <w:rsid w:val="00067B78"/>
    <w:rsid w:val="00067BBC"/>
    <w:rsid w:val="00067E39"/>
    <w:rsid w:val="00067FE0"/>
    <w:rsid w:val="000701CF"/>
    <w:rsid w:val="000705F7"/>
    <w:rsid w:val="000707BA"/>
    <w:rsid w:val="000707C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884"/>
    <w:rsid w:val="00072C9C"/>
    <w:rsid w:val="00072E6A"/>
    <w:rsid w:val="0007305B"/>
    <w:rsid w:val="00073511"/>
    <w:rsid w:val="0007366B"/>
    <w:rsid w:val="00073C36"/>
    <w:rsid w:val="00073C75"/>
    <w:rsid w:val="00073C9C"/>
    <w:rsid w:val="00074230"/>
    <w:rsid w:val="0007457F"/>
    <w:rsid w:val="00074AB0"/>
    <w:rsid w:val="00074B7A"/>
    <w:rsid w:val="00074FC9"/>
    <w:rsid w:val="00075394"/>
    <w:rsid w:val="00075801"/>
    <w:rsid w:val="00075CEE"/>
    <w:rsid w:val="0007605B"/>
    <w:rsid w:val="00076734"/>
    <w:rsid w:val="000770A8"/>
    <w:rsid w:val="000773B0"/>
    <w:rsid w:val="0007752B"/>
    <w:rsid w:val="00077970"/>
    <w:rsid w:val="00077CF2"/>
    <w:rsid w:val="00077DD3"/>
    <w:rsid w:val="00077E57"/>
    <w:rsid w:val="00077EC2"/>
    <w:rsid w:val="00080B95"/>
    <w:rsid w:val="00081C6D"/>
    <w:rsid w:val="00081CA2"/>
    <w:rsid w:val="00081D01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341"/>
    <w:rsid w:val="000847C6"/>
    <w:rsid w:val="0008482F"/>
    <w:rsid w:val="000848F3"/>
    <w:rsid w:val="000849CD"/>
    <w:rsid w:val="0008504E"/>
    <w:rsid w:val="00085445"/>
    <w:rsid w:val="00085860"/>
    <w:rsid w:val="00085A5D"/>
    <w:rsid w:val="00085E6C"/>
    <w:rsid w:val="00086468"/>
    <w:rsid w:val="000866BB"/>
    <w:rsid w:val="0008671D"/>
    <w:rsid w:val="000870EB"/>
    <w:rsid w:val="00087924"/>
    <w:rsid w:val="00087D6E"/>
    <w:rsid w:val="0009016B"/>
    <w:rsid w:val="00090227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39E"/>
    <w:rsid w:val="000A0604"/>
    <w:rsid w:val="000A063A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9E8"/>
    <w:rsid w:val="000A4BE9"/>
    <w:rsid w:val="000A4D01"/>
    <w:rsid w:val="000A4EA5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0EE7"/>
    <w:rsid w:val="000B114E"/>
    <w:rsid w:val="000B116A"/>
    <w:rsid w:val="000B1271"/>
    <w:rsid w:val="000B12A2"/>
    <w:rsid w:val="000B1656"/>
    <w:rsid w:val="000B1A0A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B23"/>
    <w:rsid w:val="000B3C94"/>
    <w:rsid w:val="000B3E80"/>
    <w:rsid w:val="000B46B1"/>
    <w:rsid w:val="000B470D"/>
    <w:rsid w:val="000B4E0B"/>
    <w:rsid w:val="000B4F85"/>
    <w:rsid w:val="000B510C"/>
    <w:rsid w:val="000B5241"/>
    <w:rsid w:val="000B5692"/>
    <w:rsid w:val="000B581D"/>
    <w:rsid w:val="000B5A12"/>
    <w:rsid w:val="000B5FC7"/>
    <w:rsid w:val="000B6175"/>
    <w:rsid w:val="000B61CF"/>
    <w:rsid w:val="000B670F"/>
    <w:rsid w:val="000B712B"/>
    <w:rsid w:val="000B7152"/>
    <w:rsid w:val="000B75ED"/>
    <w:rsid w:val="000C012B"/>
    <w:rsid w:val="000C0679"/>
    <w:rsid w:val="000C0C95"/>
    <w:rsid w:val="000C1189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674F"/>
    <w:rsid w:val="000C7153"/>
    <w:rsid w:val="000C7446"/>
    <w:rsid w:val="000C7B14"/>
    <w:rsid w:val="000C7C84"/>
    <w:rsid w:val="000C7C85"/>
    <w:rsid w:val="000D01DA"/>
    <w:rsid w:val="000D0368"/>
    <w:rsid w:val="000D04BD"/>
    <w:rsid w:val="000D0A39"/>
    <w:rsid w:val="000D0F3C"/>
    <w:rsid w:val="000D1098"/>
    <w:rsid w:val="000D177D"/>
    <w:rsid w:val="000D20F8"/>
    <w:rsid w:val="000D23D0"/>
    <w:rsid w:val="000D273D"/>
    <w:rsid w:val="000D282E"/>
    <w:rsid w:val="000D2E0A"/>
    <w:rsid w:val="000D3335"/>
    <w:rsid w:val="000D343A"/>
    <w:rsid w:val="000D366C"/>
    <w:rsid w:val="000D3F0D"/>
    <w:rsid w:val="000D43C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482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0A79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0C2"/>
    <w:rsid w:val="000E452B"/>
    <w:rsid w:val="000E46FD"/>
    <w:rsid w:val="000E47F2"/>
    <w:rsid w:val="000E49A5"/>
    <w:rsid w:val="000E4A2E"/>
    <w:rsid w:val="000E4B30"/>
    <w:rsid w:val="000E5047"/>
    <w:rsid w:val="000E51FA"/>
    <w:rsid w:val="000E57A0"/>
    <w:rsid w:val="000E5DB8"/>
    <w:rsid w:val="000E5F43"/>
    <w:rsid w:val="000E6402"/>
    <w:rsid w:val="000E68B0"/>
    <w:rsid w:val="000E70A5"/>
    <w:rsid w:val="000E781D"/>
    <w:rsid w:val="000F03CF"/>
    <w:rsid w:val="000F03E2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3E5F"/>
    <w:rsid w:val="000F41D3"/>
    <w:rsid w:val="000F42DF"/>
    <w:rsid w:val="000F460D"/>
    <w:rsid w:val="000F4B82"/>
    <w:rsid w:val="000F4C03"/>
    <w:rsid w:val="000F4E0B"/>
    <w:rsid w:val="000F51BE"/>
    <w:rsid w:val="000F5F0B"/>
    <w:rsid w:val="000F6649"/>
    <w:rsid w:val="000F6812"/>
    <w:rsid w:val="000F6C46"/>
    <w:rsid w:val="000F6DDC"/>
    <w:rsid w:val="0010020D"/>
    <w:rsid w:val="001005BA"/>
    <w:rsid w:val="00101C20"/>
    <w:rsid w:val="001020B2"/>
    <w:rsid w:val="00102EF0"/>
    <w:rsid w:val="00102FDF"/>
    <w:rsid w:val="00103462"/>
    <w:rsid w:val="00103C2A"/>
    <w:rsid w:val="00103F6F"/>
    <w:rsid w:val="00103F8F"/>
    <w:rsid w:val="00104229"/>
    <w:rsid w:val="00104FDB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49DB"/>
    <w:rsid w:val="001150C1"/>
    <w:rsid w:val="001152D9"/>
    <w:rsid w:val="00115A06"/>
    <w:rsid w:val="00115AF6"/>
    <w:rsid w:val="00116084"/>
    <w:rsid w:val="00116181"/>
    <w:rsid w:val="001162F2"/>
    <w:rsid w:val="001164A8"/>
    <w:rsid w:val="00116860"/>
    <w:rsid w:val="00116A61"/>
    <w:rsid w:val="00116B87"/>
    <w:rsid w:val="001172A1"/>
    <w:rsid w:val="001173F8"/>
    <w:rsid w:val="00117B60"/>
    <w:rsid w:val="00117C17"/>
    <w:rsid w:val="00117FA4"/>
    <w:rsid w:val="0012048A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708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67"/>
    <w:rsid w:val="00134DF7"/>
    <w:rsid w:val="00134EEF"/>
    <w:rsid w:val="00134F66"/>
    <w:rsid w:val="00135412"/>
    <w:rsid w:val="00135828"/>
    <w:rsid w:val="00135914"/>
    <w:rsid w:val="00135BB5"/>
    <w:rsid w:val="00136720"/>
    <w:rsid w:val="00137BCE"/>
    <w:rsid w:val="001400F3"/>
    <w:rsid w:val="00140131"/>
    <w:rsid w:val="0014019D"/>
    <w:rsid w:val="0014044C"/>
    <w:rsid w:val="00140684"/>
    <w:rsid w:val="001408B8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4EE1"/>
    <w:rsid w:val="0014581A"/>
    <w:rsid w:val="001458D4"/>
    <w:rsid w:val="00145925"/>
    <w:rsid w:val="00145C13"/>
    <w:rsid w:val="00146083"/>
    <w:rsid w:val="00146A7C"/>
    <w:rsid w:val="00146B48"/>
    <w:rsid w:val="00146CF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875"/>
    <w:rsid w:val="00153F5D"/>
    <w:rsid w:val="0015406B"/>
    <w:rsid w:val="001541A8"/>
    <w:rsid w:val="0015426A"/>
    <w:rsid w:val="00154486"/>
    <w:rsid w:val="001544CA"/>
    <w:rsid w:val="00154D59"/>
    <w:rsid w:val="00154E68"/>
    <w:rsid w:val="00155019"/>
    <w:rsid w:val="00155493"/>
    <w:rsid w:val="00155860"/>
    <w:rsid w:val="00155A6D"/>
    <w:rsid w:val="00155C35"/>
    <w:rsid w:val="001566E1"/>
    <w:rsid w:val="001571C8"/>
    <w:rsid w:val="00157D2F"/>
    <w:rsid w:val="00157E1E"/>
    <w:rsid w:val="00157F9F"/>
    <w:rsid w:val="00160095"/>
    <w:rsid w:val="001602EB"/>
    <w:rsid w:val="0016063F"/>
    <w:rsid w:val="00160986"/>
    <w:rsid w:val="001619AA"/>
    <w:rsid w:val="00161B42"/>
    <w:rsid w:val="00161D17"/>
    <w:rsid w:val="00161EC2"/>
    <w:rsid w:val="00161FA0"/>
    <w:rsid w:val="001628F6"/>
    <w:rsid w:val="00163038"/>
    <w:rsid w:val="00163127"/>
    <w:rsid w:val="0016338F"/>
    <w:rsid w:val="00163488"/>
    <w:rsid w:val="0016350A"/>
    <w:rsid w:val="00163894"/>
    <w:rsid w:val="001639B1"/>
    <w:rsid w:val="00163C21"/>
    <w:rsid w:val="001643B6"/>
    <w:rsid w:val="00164520"/>
    <w:rsid w:val="0016465C"/>
    <w:rsid w:val="0016485E"/>
    <w:rsid w:val="00164EAA"/>
    <w:rsid w:val="0016522F"/>
    <w:rsid w:val="001652A4"/>
    <w:rsid w:val="0016592C"/>
    <w:rsid w:val="0016604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A"/>
    <w:rsid w:val="00172BAF"/>
    <w:rsid w:val="00172D3E"/>
    <w:rsid w:val="00172FC4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5F53"/>
    <w:rsid w:val="0017613B"/>
    <w:rsid w:val="00176204"/>
    <w:rsid w:val="0017626C"/>
    <w:rsid w:val="00176826"/>
    <w:rsid w:val="00176AA0"/>
    <w:rsid w:val="00176CD6"/>
    <w:rsid w:val="00176E44"/>
    <w:rsid w:val="00176EBC"/>
    <w:rsid w:val="00176F06"/>
    <w:rsid w:val="0017708C"/>
    <w:rsid w:val="00177198"/>
    <w:rsid w:val="0017728B"/>
    <w:rsid w:val="00177467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4DFA"/>
    <w:rsid w:val="00185018"/>
    <w:rsid w:val="001857EB"/>
    <w:rsid w:val="001859F5"/>
    <w:rsid w:val="00186621"/>
    <w:rsid w:val="0018692D"/>
    <w:rsid w:val="00186BD3"/>
    <w:rsid w:val="00186E4C"/>
    <w:rsid w:val="001872D1"/>
    <w:rsid w:val="001878C7"/>
    <w:rsid w:val="00190463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840"/>
    <w:rsid w:val="00194956"/>
    <w:rsid w:val="00194D55"/>
    <w:rsid w:val="00194EB2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8C4"/>
    <w:rsid w:val="001A0AFE"/>
    <w:rsid w:val="001A10B1"/>
    <w:rsid w:val="001A1719"/>
    <w:rsid w:val="001A1F9A"/>
    <w:rsid w:val="001A2468"/>
    <w:rsid w:val="001A2814"/>
    <w:rsid w:val="001A2D36"/>
    <w:rsid w:val="001A3195"/>
    <w:rsid w:val="001A338B"/>
    <w:rsid w:val="001A3619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62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8BE"/>
    <w:rsid w:val="001B3ED2"/>
    <w:rsid w:val="001B4EAD"/>
    <w:rsid w:val="001B4EC3"/>
    <w:rsid w:val="001B5383"/>
    <w:rsid w:val="001B541C"/>
    <w:rsid w:val="001B57E7"/>
    <w:rsid w:val="001B5A12"/>
    <w:rsid w:val="001B69F7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0DAC"/>
    <w:rsid w:val="001C14E3"/>
    <w:rsid w:val="001C160D"/>
    <w:rsid w:val="001C1BD2"/>
    <w:rsid w:val="001C252A"/>
    <w:rsid w:val="001C2B18"/>
    <w:rsid w:val="001C2BD9"/>
    <w:rsid w:val="001C2C4D"/>
    <w:rsid w:val="001C2EF0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D5"/>
    <w:rsid w:val="001C7BEF"/>
    <w:rsid w:val="001C7E53"/>
    <w:rsid w:val="001C7E7C"/>
    <w:rsid w:val="001D0450"/>
    <w:rsid w:val="001D0E4A"/>
    <w:rsid w:val="001D108A"/>
    <w:rsid w:val="001D1495"/>
    <w:rsid w:val="001D14E0"/>
    <w:rsid w:val="001D1684"/>
    <w:rsid w:val="001D1ADE"/>
    <w:rsid w:val="001D1ED8"/>
    <w:rsid w:val="001D2186"/>
    <w:rsid w:val="001D21A8"/>
    <w:rsid w:val="001D321D"/>
    <w:rsid w:val="001D3449"/>
    <w:rsid w:val="001D381B"/>
    <w:rsid w:val="001D38BE"/>
    <w:rsid w:val="001D39A5"/>
    <w:rsid w:val="001D39B6"/>
    <w:rsid w:val="001D3BEE"/>
    <w:rsid w:val="001D3DCA"/>
    <w:rsid w:val="001D3FD5"/>
    <w:rsid w:val="001D4120"/>
    <w:rsid w:val="001D44F8"/>
    <w:rsid w:val="001D4CBD"/>
    <w:rsid w:val="001D5085"/>
    <w:rsid w:val="001D520F"/>
    <w:rsid w:val="001D54D7"/>
    <w:rsid w:val="001D552C"/>
    <w:rsid w:val="001D55C7"/>
    <w:rsid w:val="001D55FD"/>
    <w:rsid w:val="001D610E"/>
    <w:rsid w:val="001D6AB9"/>
    <w:rsid w:val="001D7406"/>
    <w:rsid w:val="001D773F"/>
    <w:rsid w:val="001D79A3"/>
    <w:rsid w:val="001D7A2B"/>
    <w:rsid w:val="001D7D41"/>
    <w:rsid w:val="001D7D52"/>
    <w:rsid w:val="001D7FF7"/>
    <w:rsid w:val="001E0BBB"/>
    <w:rsid w:val="001E0BD0"/>
    <w:rsid w:val="001E0F87"/>
    <w:rsid w:val="001E12DF"/>
    <w:rsid w:val="001E1386"/>
    <w:rsid w:val="001E14BE"/>
    <w:rsid w:val="001E1A65"/>
    <w:rsid w:val="001E1FDB"/>
    <w:rsid w:val="001E256F"/>
    <w:rsid w:val="001E2844"/>
    <w:rsid w:val="001E2B7F"/>
    <w:rsid w:val="001E31AB"/>
    <w:rsid w:val="001E33DE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DFE"/>
    <w:rsid w:val="001E7EC6"/>
    <w:rsid w:val="001F0120"/>
    <w:rsid w:val="001F02B9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4D7B"/>
    <w:rsid w:val="001F4DC9"/>
    <w:rsid w:val="001F5679"/>
    <w:rsid w:val="001F597E"/>
    <w:rsid w:val="001F5A62"/>
    <w:rsid w:val="001F5C35"/>
    <w:rsid w:val="001F5DCC"/>
    <w:rsid w:val="001F6A43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6D2"/>
    <w:rsid w:val="00202B3D"/>
    <w:rsid w:val="00202FDA"/>
    <w:rsid w:val="00203614"/>
    <w:rsid w:val="002038DA"/>
    <w:rsid w:val="00204790"/>
    <w:rsid w:val="00204822"/>
    <w:rsid w:val="002050DF"/>
    <w:rsid w:val="002051FE"/>
    <w:rsid w:val="002058B1"/>
    <w:rsid w:val="002058F9"/>
    <w:rsid w:val="00205938"/>
    <w:rsid w:val="00205D59"/>
    <w:rsid w:val="00206403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CEA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DFE"/>
    <w:rsid w:val="00214E23"/>
    <w:rsid w:val="0021514E"/>
    <w:rsid w:val="00216258"/>
    <w:rsid w:val="00216359"/>
    <w:rsid w:val="0021684E"/>
    <w:rsid w:val="0021698E"/>
    <w:rsid w:val="002170B8"/>
    <w:rsid w:val="002175BF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7B5"/>
    <w:rsid w:val="0022180B"/>
    <w:rsid w:val="00221D03"/>
    <w:rsid w:val="002220C6"/>
    <w:rsid w:val="00222313"/>
    <w:rsid w:val="00222E41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31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7D2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29A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0E"/>
    <w:rsid w:val="0024029B"/>
    <w:rsid w:val="00240E44"/>
    <w:rsid w:val="00240E9A"/>
    <w:rsid w:val="00240F99"/>
    <w:rsid w:val="00241462"/>
    <w:rsid w:val="0024174A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2B"/>
    <w:rsid w:val="00243BEF"/>
    <w:rsid w:val="00244ABE"/>
    <w:rsid w:val="00244AF8"/>
    <w:rsid w:val="002458AC"/>
    <w:rsid w:val="00245B50"/>
    <w:rsid w:val="00245C52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CD6"/>
    <w:rsid w:val="00253F66"/>
    <w:rsid w:val="0025453E"/>
    <w:rsid w:val="00254D60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829"/>
    <w:rsid w:val="00261F15"/>
    <w:rsid w:val="002628A7"/>
    <w:rsid w:val="00262A8A"/>
    <w:rsid w:val="00262C15"/>
    <w:rsid w:val="00262D07"/>
    <w:rsid w:val="002630CA"/>
    <w:rsid w:val="002634C7"/>
    <w:rsid w:val="00263787"/>
    <w:rsid w:val="00263A6E"/>
    <w:rsid w:val="00263F8B"/>
    <w:rsid w:val="002644BF"/>
    <w:rsid w:val="002647F8"/>
    <w:rsid w:val="00264BC8"/>
    <w:rsid w:val="0026550B"/>
    <w:rsid w:val="0026555B"/>
    <w:rsid w:val="0026573E"/>
    <w:rsid w:val="00265910"/>
    <w:rsid w:val="002659FA"/>
    <w:rsid w:val="00265D7A"/>
    <w:rsid w:val="00265EC1"/>
    <w:rsid w:val="002660CA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5A4"/>
    <w:rsid w:val="00272CC6"/>
    <w:rsid w:val="00273061"/>
    <w:rsid w:val="00273332"/>
    <w:rsid w:val="00273558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6585"/>
    <w:rsid w:val="0027701D"/>
    <w:rsid w:val="00277023"/>
    <w:rsid w:val="0027757F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320A"/>
    <w:rsid w:val="002838E3"/>
    <w:rsid w:val="00284061"/>
    <w:rsid w:val="00284344"/>
    <w:rsid w:val="0028449A"/>
    <w:rsid w:val="002851CF"/>
    <w:rsid w:val="00285CFA"/>
    <w:rsid w:val="00285D7F"/>
    <w:rsid w:val="00286469"/>
    <w:rsid w:val="0028651F"/>
    <w:rsid w:val="00286775"/>
    <w:rsid w:val="00286895"/>
    <w:rsid w:val="002868EE"/>
    <w:rsid w:val="00286B14"/>
    <w:rsid w:val="00286E41"/>
    <w:rsid w:val="00286F8C"/>
    <w:rsid w:val="00286FC1"/>
    <w:rsid w:val="00287449"/>
    <w:rsid w:val="00287656"/>
    <w:rsid w:val="00287739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836"/>
    <w:rsid w:val="00293FF2"/>
    <w:rsid w:val="00294470"/>
    <w:rsid w:val="00294822"/>
    <w:rsid w:val="0029491C"/>
    <w:rsid w:val="00294BD5"/>
    <w:rsid w:val="00294F59"/>
    <w:rsid w:val="00294F6E"/>
    <w:rsid w:val="0029561D"/>
    <w:rsid w:val="00295AE8"/>
    <w:rsid w:val="00295D15"/>
    <w:rsid w:val="00295F56"/>
    <w:rsid w:val="0029668A"/>
    <w:rsid w:val="0029699D"/>
    <w:rsid w:val="00296F5F"/>
    <w:rsid w:val="002975CE"/>
    <w:rsid w:val="00297EEA"/>
    <w:rsid w:val="002A0074"/>
    <w:rsid w:val="002A0287"/>
    <w:rsid w:val="002A05CA"/>
    <w:rsid w:val="002A0702"/>
    <w:rsid w:val="002A0A78"/>
    <w:rsid w:val="002A0C2A"/>
    <w:rsid w:val="002A0CE7"/>
    <w:rsid w:val="002A0F8F"/>
    <w:rsid w:val="002A101F"/>
    <w:rsid w:val="002A1026"/>
    <w:rsid w:val="002A13B6"/>
    <w:rsid w:val="002A1E21"/>
    <w:rsid w:val="002A201D"/>
    <w:rsid w:val="002A22A2"/>
    <w:rsid w:val="002A26B2"/>
    <w:rsid w:val="002A26D7"/>
    <w:rsid w:val="002A2801"/>
    <w:rsid w:val="002A3153"/>
    <w:rsid w:val="002A338B"/>
    <w:rsid w:val="002A3A95"/>
    <w:rsid w:val="002A3D19"/>
    <w:rsid w:val="002A3D9A"/>
    <w:rsid w:val="002A421F"/>
    <w:rsid w:val="002A4769"/>
    <w:rsid w:val="002A4789"/>
    <w:rsid w:val="002A4FB9"/>
    <w:rsid w:val="002A5515"/>
    <w:rsid w:val="002A5746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0A8"/>
    <w:rsid w:val="002B112C"/>
    <w:rsid w:val="002B1C9E"/>
    <w:rsid w:val="002B2139"/>
    <w:rsid w:val="002B2243"/>
    <w:rsid w:val="002B2AE0"/>
    <w:rsid w:val="002B2B24"/>
    <w:rsid w:val="002B2BD5"/>
    <w:rsid w:val="002B2CE6"/>
    <w:rsid w:val="002B2FBD"/>
    <w:rsid w:val="002B3D0E"/>
    <w:rsid w:val="002B41C6"/>
    <w:rsid w:val="002B4484"/>
    <w:rsid w:val="002B45DD"/>
    <w:rsid w:val="002B49AD"/>
    <w:rsid w:val="002B548E"/>
    <w:rsid w:val="002B549E"/>
    <w:rsid w:val="002B569F"/>
    <w:rsid w:val="002B576B"/>
    <w:rsid w:val="002B59F4"/>
    <w:rsid w:val="002B5B8F"/>
    <w:rsid w:val="002B5CA9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3C"/>
    <w:rsid w:val="002C3E09"/>
    <w:rsid w:val="002C40CC"/>
    <w:rsid w:val="002C4373"/>
    <w:rsid w:val="002C46FD"/>
    <w:rsid w:val="002C4CEF"/>
    <w:rsid w:val="002C4DA3"/>
    <w:rsid w:val="002C4E01"/>
    <w:rsid w:val="002C4E77"/>
    <w:rsid w:val="002C541C"/>
    <w:rsid w:val="002C5D7A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BA6"/>
    <w:rsid w:val="002D1DCA"/>
    <w:rsid w:val="002D1E89"/>
    <w:rsid w:val="002D20C9"/>
    <w:rsid w:val="002D236F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8"/>
    <w:rsid w:val="002D3FB9"/>
    <w:rsid w:val="002D433A"/>
    <w:rsid w:val="002D4682"/>
    <w:rsid w:val="002D4684"/>
    <w:rsid w:val="002D59C0"/>
    <w:rsid w:val="002D6028"/>
    <w:rsid w:val="002D6106"/>
    <w:rsid w:val="002D6F51"/>
    <w:rsid w:val="002D7155"/>
    <w:rsid w:val="002D7A8D"/>
    <w:rsid w:val="002D7B76"/>
    <w:rsid w:val="002D7DEE"/>
    <w:rsid w:val="002D7FA1"/>
    <w:rsid w:val="002E018C"/>
    <w:rsid w:val="002E09B1"/>
    <w:rsid w:val="002E0A46"/>
    <w:rsid w:val="002E0D63"/>
    <w:rsid w:val="002E11ED"/>
    <w:rsid w:val="002E1D37"/>
    <w:rsid w:val="002E2265"/>
    <w:rsid w:val="002E2586"/>
    <w:rsid w:val="002E26AF"/>
    <w:rsid w:val="002E2B98"/>
    <w:rsid w:val="002E2D41"/>
    <w:rsid w:val="002E2E45"/>
    <w:rsid w:val="002E3013"/>
    <w:rsid w:val="002E33A7"/>
    <w:rsid w:val="002E3DAA"/>
    <w:rsid w:val="002E489D"/>
    <w:rsid w:val="002E48BB"/>
    <w:rsid w:val="002E4A32"/>
    <w:rsid w:val="002E4ADE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3D2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2C6"/>
    <w:rsid w:val="002F43F2"/>
    <w:rsid w:val="002F46E7"/>
    <w:rsid w:val="002F510B"/>
    <w:rsid w:val="002F54F9"/>
    <w:rsid w:val="002F6319"/>
    <w:rsid w:val="002F64EF"/>
    <w:rsid w:val="002F6549"/>
    <w:rsid w:val="002F6B3A"/>
    <w:rsid w:val="002F6CAB"/>
    <w:rsid w:val="002F6D29"/>
    <w:rsid w:val="002F700B"/>
    <w:rsid w:val="002F73CA"/>
    <w:rsid w:val="002F7736"/>
    <w:rsid w:val="002F7B04"/>
    <w:rsid w:val="002F7B8F"/>
    <w:rsid w:val="002F7E35"/>
    <w:rsid w:val="00300A24"/>
    <w:rsid w:val="00301188"/>
    <w:rsid w:val="00301239"/>
    <w:rsid w:val="00301259"/>
    <w:rsid w:val="00301513"/>
    <w:rsid w:val="00301CB5"/>
    <w:rsid w:val="00301DCB"/>
    <w:rsid w:val="00301FF4"/>
    <w:rsid w:val="00303274"/>
    <w:rsid w:val="003033F3"/>
    <w:rsid w:val="0030409E"/>
    <w:rsid w:val="00304239"/>
    <w:rsid w:val="0030438F"/>
    <w:rsid w:val="003046F6"/>
    <w:rsid w:val="00304C18"/>
    <w:rsid w:val="00304FE6"/>
    <w:rsid w:val="0030544E"/>
    <w:rsid w:val="0030643D"/>
    <w:rsid w:val="003068D2"/>
    <w:rsid w:val="00307FA2"/>
    <w:rsid w:val="003100D8"/>
    <w:rsid w:val="00310260"/>
    <w:rsid w:val="00310CBC"/>
    <w:rsid w:val="00310CEA"/>
    <w:rsid w:val="00311289"/>
    <w:rsid w:val="003112F3"/>
    <w:rsid w:val="003113B5"/>
    <w:rsid w:val="003115CD"/>
    <w:rsid w:val="003119BE"/>
    <w:rsid w:val="00311ADE"/>
    <w:rsid w:val="0031207E"/>
    <w:rsid w:val="003121A9"/>
    <w:rsid w:val="003123D4"/>
    <w:rsid w:val="0031244F"/>
    <w:rsid w:val="00312D68"/>
    <w:rsid w:val="00312FBF"/>
    <w:rsid w:val="00313255"/>
    <w:rsid w:val="00313313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909"/>
    <w:rsid w:val="00317A13"/>
    <w:rsid w:val="003200CC"/>
    <w:rsid w:val="003205C0"/>
    <w:rsid w:val="00320747"/>
    <w:rsid w:val="00320CE7"/>
    <w:rsid w:val="003217A5"/>
    <w:rsid w:val="003218EE"/>
    <w:rsid w:val="00321CA0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16"/>
    <w:rsid w:val="00326589"/>
    <w:rsid w:val="00326E9E"/>
    <w:rsid w:val="00326EB9"/>
    <w:rsid w:val="003274E7"/>
    <w:rsid w:val="003275AD"/>
    <w:rsid w:val="00327849"/>
    <w:rsid w:val="00330531"/>
    <w:rsid w:val="00330548"/>
    <w:rsid w:val="003306A2"/>
    <w:rsid w:val="00330726"/>
    <w:rsid w:val="003308D8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6E0F"/>
    <w:rsid w:val="00337163"/>
    <w:rsid w:val="003373AE"/>
    <w:rsid w:val="0033771A"/>
    <w:rsid w:val="00337891"/>
    <w:rsid w:val="003403DC"/>
    <w:rsid w:val="00340464"/>
    <w:rsid w:val="00340A82"/>
    <w:rsid w:val="00340FEB"/>
    <w:rsid w:val="0034142F"/>
    <w:rsid w:val="0034151B"/>
    <w:rsid w:val="00341739"/>
    <w:rsid w:val="0034174B"/>
    <w:rsid w:val="003419DF"/>
    <w:rsid w:val="00341A90"/>
    <w:rsid w:val="00341B0B"/>
    <w:rsid w:val="0034333D"/>
    <w:rsid w:val="00343F5A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8BA"/>
    <w:rsid w:val="003519F1"/>
    <w:rsid w:val="00352062"/>
    <w:rsid w:val="003522DF"/>
    <w:rsid w:val="003523B8"/>
    <w:rsid w:val="00352C98"/>
    <w:rsid w:val="00352D2B"/>
    <w:rsid w:val="00353143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655"/>
    <w:rsid w:val="0035793E"/>
    <w:rsid w:val="00357941"/>
    <w:rsid w:val="00357E11"/>
    <w:rsid w:val="00357E55"/>
    <w:rsid w:val="003608A7"/>
    <w:rsid w:val="00360AD1"/>
    <w:rsid w:val="00360BA1"/>
    <w:rsid w:val="00360E71"/>
    <w:rsid w:val="00360EFE"/>
    <w:rsid w:val="003611FE"/>
    <w:rsid w:val="0036201E"/>
    <w:rsid w:val="00362288"/>
    <w:rsid w:val="00362455"/>
    <w:rsid w:val="0036261E"/>
    <w:rsid w:val="00362729"/>
    <w:rsid w:val="00362991"/>
    <w:rsid w:val="00363217"/>
    <w:rsid w:val="0036351A"/>
    <w:rsid w:val="00363CAB"/>
    <w:rsid w:val="003644E4"/>
    <w:rsid w:val="003644EB"/>
    <w:rsid w:val="0036476E"/>
    <w:rsid w:val="00364786"/>
    <w:rsid w:val="003648E2"/>
    <w:rsid w:val="00364C0E"/>
    <w:rsid w:val="00365399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1A"/>
    <w:rsid w:val="00367E4E"/>
    <w:rsid w:val="00370120"/>
    <w:rsid w:val="00370901"/>
    <w:rsid w:val="003714EB"/>
    <w:rsid w:val="00371551"/>
    <w:rsid w:val="00371D7B"/>
    <w:rsid w:val="00371F55"/>
    <w:rsid w:val="003724C6"/>
    <w:rsid w:val="003727E2"/>
    <w:rsid w:val="00372807"/>
    <w:rsid w:val="00372C15"/>
    <w:rsid w:val="0037327E"/>
    <w:rsid w:val="00373424"/>
    <w:rsid w:val="003737FB"/>
    <w:rsid w:val="00373B6C"/>
    <w:rsid w:val="00373C85"/>
    <w:rsid w:val="00373D4C"/>
    <w:rsid w:val="0037453A"/>
    <w:rsid w:val="003748AC"/>
    <w:rsid w:val="00374AB9"/>
    <w:rsid w:val="00374E14"/>
    <w:rsid w:val="003751BC"/>
    <w:rsid w:val="0037520D"/>
    <w:rsid w:val="00375714"/>
    <w:rsid w:val="00375E2B"/>
    <w:rsid w:val="00375E68"/>
    <w:rsid w:val="00376821"/>
    <w:rsid w:val="003768BB"/>
    <w:rsid w:val="0037700D"/>
    <w:rsid w:val="00377C9E"/>
    <w:rsid w:val="0038016B"/>
    <w:rsid w:val="003804C0"/>
    <w:rsid w:val="003806BC"/>
    <w:rsid w:val="00380833"/>
    <w:rsid w:val="00381221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3FC0"/>
    <w:rsid w:val="00384329"/>
    <w:rsid w:val="0038450C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87BCC"/>
    <w:rsid w:val="00390096"/>
    <w:rsid w:val="0039013C"/>
    <w:rsid w:val="003902C4"/>
    <w:rsid w:val="003904DD"/>
    <w:rsid w:val="00390F19"/>
    <w:rsid w:val="00390F1B"/>
    <w:rsid w:val="0039161B"/>
    <w:rsid w:val="00391E73"/>
    <w:rsid w:val="00391E74"/>
    <w:rsid w:val="0039245C"/>
    <w:rsid w:val="0039257A"/>
    <w:rsid w:val="0039257C"/>
    <w:rsid w:val="00392704"/>
    <w:rsid w:val="00392C33"/>
    <w:rsid w:val="00392D28"/>
    <w:rsid w:val="00392F78"/>
    <w:rsid w:val="0039308E"/>
    <w:rsid w:val="003932A0"/>
    <w:rsid w:val="003933A4"/>
    <w:rsid w:val="00393A39"/>
    <w:rsid w:val="003944E5"/>
    <w:rsid w:val="003947AB"/>
    <w:rsid w:val="00394B39"/>
    <w:rsid w:val="00394FBF"/>
    <w:rsid w:val="003951DB"/>
    <w:rsid w:val="00396468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20F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16"/>
    <w:rsid w:val="003A4CA7"/>
    <w:rsid w:val="003A54F0"/>
    <w:rsid w:val="003A56DA"/>
    <w:rsid w:val="003A578B"/>
    <w:rsid w:val="003A58DD"/>
    <w:rsid w:val="003A58FE"/>
    <w:rsid w:val="003A5BE9"/>
    <w:rsid w:val="003A5BF1"/>
    <w:rsid w:val="003A5F36"/>
    <w:rsid w:val="003A6201"/>
    <w:rsid w:val="003A632B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C91"/>
    <w:rsid w:val="003B1DC1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07"/>
    <w:rsid w:val="003B74F6"/>
    <w:rsid w:val="003B774C"/>
    <w:rsid w:val="003B7AA7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6D0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2C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4"/>
    <w:rsid w:val="003E3B6C"/>
    <w:rsid w:val="003E3B6D"/>
    <w:rsid w:val="003E4628"/>
    <w:rsid w:val="003E48FD"/>
    <w:rsid w:val="003E4A68"/>
    <w:rsid w:val="003E5888"/>
    <w:rsid w:val="003E59D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E7F5E"/>
    <w:rsid w:val="003F06BA"/>
    <w:rsid w:val="003F0FCE"/>
    <w:rsid w:val="003F139A"/>
    <w:rsid w:val="003F1826"/>
    <w:rsid w:val="003F1A12"/>
    <w:rsid w:val="003F1E3D"/>
    <w:rsid w:val="003F1F4A"/>
    <w:rsid w:val="003F2282"/>
    <w:rsid w:val="003F2A0B"/>
    <w:rsid w:val="003F2AC9"/>
    <w:rsid w:val="003F2C38"/>
    <w:rsid w:val="003F30B7"/>
    <w:rsid w:val="003F362D"/>
    <w:rsid w:val="003F4075"/>
    <w:rsid w:val="003F4095"/>
    <w:rsid w:val="003F4849"/>
    <w:rsid w:val="003F4A76"/>
    <w:rsid w:val="003F4B3C"/>
    <w:rsid w:val="003F4B9D"/>
    <w:rsid w:val="003F4C79"/>
    <w:rsid w:val="003F4CDF"/>
    <w:rsid w:val="003F4E2D"/>
    <w:rsid w:val="003F5244"/>
    <w:rsid w:val="003F55B9"/>
    <w:rsid w:val="003F583D"/>
    <w:rsid w:val="003F5CCB"/>
    <w:rsid w:val="003F60BA"/>
    <w:rsid w:val="003F62F7"/>
    <w:rsid w:val="003F6A4D"/>
    <w:rsid w:val="003F6AD9"/>
    <w:rsid w:val="003F6ED7"/>
    <w:rsid w:val="004001B1"/>
    <w:rsid w:val="00400377"/>
    <w:rsid w:val="00400E0D"/>
    <w:rsid w:val="004011D4"/>
    <w:rsid w:val="00401595"/>
    <w:rsid w:val="00401B5F"/>
    <w:rsid w:val="00401B74"/>
    <w:rsid w:val="00401CE7"/>
    <w:rsid w:val="00402324"/>
    <w:rsid w:val="004025FE"/>
    <w:rsid w:val="0040270C"/>
    <w:rsid w:val="00402834"/>
    <w:rsid w:val="004029C5"/>
    <w:rsid w:val="0040391D"/>
    <w:rsid w:val="00403A87"/>
    <w:rsid w:val="00403B93"/>
    <w:rsid w:val="00403C32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28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180"/>
    <w:rsid w:val="00410385"/>
    <w:rsid w:val="004106EF"/>
    <w:rsid w:val="00410927"/>
    <w:rsid w:val="00410CE7"/>
    <w:rsid w:val="00410CFD"/>
    <w:rsid w:val="004110A7"/>
    <w:rsid w:val="0041138E"/>
    <w:rsid w:val="00411535"/>
    <w:rsid w:val="004115C4"/>
    <w:rsid w:val="0041177D"/>
    <w:rsid w:val="0041269F"/>
    <w:rsid w:val="004126C9"/>
    <w:rsid w:val="00412AD8"/>
    <w:rsid w:val="00412E5E"/>
    <w:rsid w:val="0041306B"/>
    <w:rsid w:val="00413250"/>
    <w:rsid w:val="0041375C"/>
    <w:rsid w:val="00413BD7"/>
    <w:rsid w:val="00414307"/>
    <w:rsid w:val="00414768"/>
    <w:rsid w:val="00414829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27E7B"/>
    <w:rsid w:val="00427E8B"/>
    <w:rsid w:val="00430250"/>
    <w:rsid w:val="00430A1D"/>
    <w:rsid w:val="00430DD7"/>
    <w:rsid w:val="0043174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4B89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2AB9"/>
    <w:rsid w:val="00443172"/>
    <w:rsid w:val="004436EE"/>
    <w:rsid w:val="004437C6"/>
    <w:rsid w:val="00443D00"/>
    <w:rsid w:val="00444535"/>
    <w:rsid w:val="00444ED2"/>
    <w:rsid w:val="00444FD1"/>
    <w:rsid w:val="004455A2"/>
    <w:rsid w:val="004457CB"/>
    <w:rsid w:val="0044647C"/>
    <w:rsid w:val="004467E5"/>
    <w:rsid w:val="004469B2"/>
    <w:rsid w:val="00446AB9"/>
    <w:rsid w:val="0044771D"/>
    <w:rsid w:val="00447741"/>
    <w:rsid w:val="004477AE"/>
    <w:rsid w:val="0044795B"/>
    <w:rsid w:val="00447B5E"/>
    <w:rsid w:val="00447B9A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A1F"/>
    <w:rsid w:val="00454B92"/>
    <w:rsid w:val="00454E68"/>
    <w:rsid w:val="00455103"/>
    <w:rsid w:val="0045591E"/>
    <w:rsid w:val="004559E5"/>
    <w:rsid w:val="00455C1A"/>
    <w:rsid w:val="00455D81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192B"/>
    <w:rsid w:val="0046292D"/>
    <w:rsid w:val="004635FA"/>
    <w:rsid w:val="00463B32"/>
    <w:rsid w:val="00464407"/>
    <w:rsid w:val="00464644"/>
    <w:rsid w:val="00464F78"/>
    <w:rsid w:val="004651CA"/>
    <w:rsid w:val="0046559C"/>
    <w:rsid w:val="00465717"/>
    <w:rsid w:val="00465A85"/>
    <w:rsid w:val="00465D53"/>
    <w:rsid w:val="00466079"/>
    <w:rsid w:val="004669B0"/>
    <w:rsid w:val="00467AB5"/>
    <w:rsid w:val="00467EA1"/>
    <w:rsid w:val="004705DF"/>
    <w:rsid w:val="0047096B"/>
    <w:rsid w:val="00470C17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59F"/>
    <w:rsid w:val="00472A86"/>
    <w:rsid w:val="00472EDE"/>
    <w:rsid w:val="00473DE2"/>
    <w:rsid w:val="00473EE1"/>
    <w:rsid w:val="00474634"/>
    <w:rsid w:val="004746F5"/>
    <w:rsid w:val="00474BC3"/>
    <w:rsid w:val="00474BEC"/>
    <w:rsid w:val="00474D1C"/>
    <w:rsid w:val="004751AF"/>
    <w:rsid w:val="00475520"/>
    <w:rsid w:val="004756A8"/>
    <w:rsid w:val="00476093"/>
    <w:rsid w:val="004764E9"/>
    <w:rsid w:val="004767EA"/>
    <w:rsid w:val="004771A8"/>
    <w:rsid w:val="0047728E"/>
    <w:rsid w:val="00477FC6"/>
    <w:rsid w:val="00480ED9"/>
    <w:rsid w:val="00481485"/>
    <w:rsid w:val="00481BAB"/>
    <w:rsid w:val="00482143"/>
    <w:rsid w:val="00482518"/>
    <w:rsid w:val="00482AE1"/>
    <w:rsid w:val="00482FA2"/>
    <w:rsid w:val="0048315E"/>
    <w:rsid w:val="004832D1"/>
    <w:rsid w:val="0048399A"/>
    <w:rsid w:val="00484486"/>
    <w:rsid w:val="004846B2"/>
    <w:rsid w:val="0048470B"/>
    <w:rsid w:val="004854FF"/>
    <w:rsid w:val="00485CB4"/>
    <w:rsid w:val="0048643B"/>
    <w:rsid w:val="00487380"/>
    <w:rsid w:val="004874A4"/>
    <w:rsid w:val="00487A92"/>
    <w:rsid w:val="00487EC3"/>
    <w:rsid w:val="0049009E"/>
    <w:rsid w:val="004904CB"/>
    <w:rsid w:val="0049068B"/>
    <w:rsid w:val="00490883"/>
    <w:rsid w:val="00490B65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3BA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974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444"/>
    <w:rsid w:val="004A4ACE"/>
    <w:rsid w:val="004A4B39"/>
    <w:rsid w:val="004A4B7D"/>
    <w:rsid w:val="004A4BD4"/>
    <w:rsid w:val="004A515A"/>
    <w:rsid w:val="004A53ED"/>
    <w:rsid w:val="004A54C7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4F"/>
    <w:rsid w:val="004B03C7"/>
    <w:rsid w:val="004B04BD"/>
    <w:rsid w:val="004B0A71"/>
    <w:rsid w:val="004B0F43"/>
    <w:rsid w:val="004B100D"/>
    <w:rsid w:val="004B1015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A1E"/>
    <w:rsid w:val="004B4BD0"/>
    <w:rsid w:val="004B5128"/>
    <w:rsid w:val="004B527C"/>
    <w:rsid w:val="004B597D"/>
    <w:rsid w:val="004B6D66"/>
    <w:rsid w:val="004B6E56"/>
    <w:rsid w:val="004B7255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22"/>
    <w:rsid w:val="004C26F9"/>
    <w:rsid w:val="004C29BB"/>
    <w:rsid w:val="004C2D7D"/>
    <w:rsid w:val="004C3FCD"/>
    <w:rsid w:val="004C40C8"/>
    <w:rsid w:val="004C41B5"/>
    <w:rsid w:val="004C52D6"/>
    <w:rsid w:val="004C56AE"/>
    <w:rsid w:val="004C5B24"/>
    <w:rsid w:val="004C68DA"/>
    <w:rsid w:val="004C6C70"/>
    <w:rsid w:val="004C6D10"/>
    <w:rsid w:val="004C6E15"/>
    <w:rsid w:val="004C7243"/>
    <w:rsid w:val="004C7352"/>
    <w:rsid w:val="004C7787"/>
    <w:rsid w:val="004C7C7D"/>
    <w:rsid w:val="004D04B1"/>
    <w:rsid w:val="004D04ED"/>
    <w:rsid w:val="004D05F9"/>
    <w:rsid w:val="004D0658"/>
    <w:rsid w:val="004D06D9"/>
    <w:rsid w:val="004D076E"/>
    <w:rsid w:val="004D09F6"/>
    <w:rsid w:val="004D121D"/>
    <w:rsid w:val="004D1B4A"/>
    <w:rsid w:val="004D1D1C"/>
    <w:rsid w:val="004D1FD3"/>
    <w:rsid w:val="004D20C4"/>
    <w:rsid w:val="004D2490"/>
    <w:rsid w:val="004D254C"/>
    <w:rsid w:val="004D2736"/>
    <w:rsid w:val="004D2820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1F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2F48"/>
    <w:rsid w:val="004E3075"/>
    <w:rsid w:val="004E3303"/>
    <w:rsid w:val="004E3E76"/>
    <w:rsid w:val="004E3FE7"/>
    <w:rsid w:val="004E4408"/>
    <w:rsid w:val="004E4721"/>
    <w:rsid w:val="004E4881"/>
    <w:rsid w:val="004E488D"/>
    <w:rsid w:val="004E4D4C"/>
    <w:rsid w:val="004E534A"/>
    <w:rsid w:val="004E55D4"/>
    <w:rsid w:val="004E5B4F"/>
    <w:rsid w:val="004E5CA9"/>
    <w:rsid w:val="004E5D81"/>
    <w:rsid w:val="004E61D1"/>
    <w:rsid w:val="004E6454"/>
    <w:rsid w:val="004E6809"/>
    <w:rsid w:val="004E6BEC"/>
    <w:rsid w:val="004E7553"/>
    <w:rsid w:val="004F0326"/>
    <w:rsid w:val="004F0BD0"/>
    <w:rsid w:val="004F0D87"/>
    <w:rsid w:val="004F1511"/>
    <w:rsid w:val="004F157A"/>
    <w:rsid w:val="004F1599"/>
    <w:rsid w:val="004F15D1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4A64"/>
    <w:rsid w:val="004F4F66"/>
    <w:rsid w:val="004F5318"/>
    <w:rsid w:val="004F53C1"/>
    <w:rsid w:val="004F561B"/>
    <w:rsid w:val="004F60B2"/>
    <w:rsid w:val="004F724B"/>
    <w:rsid w:val="004F741C"/>
    <w:rsid w:val="004F76F6"/>
    <w:rsid w:val="00500188"/>
    <w:rsid w:val="00500210"/>
    <w:rsid w:val="005002CB"/>
    <w:rsid w:val="00500437"/>
    <w:rsid w:val="005008AF"/>
    <w:rsid w:val="00500B35"/>
    <w:rsid w:val="00500F8C"/>
    <w:rsid w:val="0050129B"/>
    <w:rsid w:val="005012F9"/>
    <w:rsid w:val="00501654"/>
    <w:rsid w:val="00501767"/>
    <w:rsid w:val="005017D0"/>
    <w:rsid w:val="00501ADB"/>
    <w:rsid w:val="00501AE6"/>
    <w:rsid w:val="00501AF2"/>
    <w:rsid w:val="00501C52"/>
    <w:rsid w:val="00501CE5"/>
    <w:rsid w:val="0050232F"/>
    <w:rsid w:val="005026F2"/>
    <w:rsid w:val="00502744"/>
    <w:rsid w:val="005027BB"/>
    <w:rsid w:val="005028B4"/>
    <w:rsid w:val="00502C40"/>
    <w:rsid w:val="00503584"/>
    <w:rsid w:val="00503815"/>
    <w:rsid w:val="00503BAA"/>
    <w:rsid w:val="00503BB7"/>
    <w:rsid w:val="00503EFF"/>
    <w:rsid w:val="0050446B"/>
    <w:rsid w:val="0050456E"/>
    <w:rsid w:val="00504B17"/>
    <w:rsid w:val="00504E22"/>
    <w:rsid w:val="005055E3"/>
    <w:rsid w:val="00505DA6"/>
    <w:rsid w:val="00505F7D"/>
    <w:rsid w:val="0050645A"/>
    <w:rsid w:val="00506593"/>
    <w:rsid w:val="00507561"/>
    <w:rsid w:val="00507A33"/>
    <w:rsid w:val="00507BAE"/>
    <w:rsid w:val="00510117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16C"/>
    <w:rsid w:val="005161C1"/>
    <w:rsid w:val="005162F8"/>
    <w:rsid w:val="00516496"/>
    <w:rsid w:val="00516BF1"/>
    <w:rsid w:val="00516C19"/>
    <w:rsid w:val="00516C9B"/>
    <w:rsid w:val="00516E9D"/>
    <w:rsid w:val="00516EF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078"/>
    <w:rsid w:val="00521308"/>
    <w:rsid w:val="0052131E"/>
    <w:rsid w:val="005213A3"/>
    <w:rsid w:val="005216F2"/>
    <w:rsid w:val="00521EB7"/>
    <w:rsid w:val="00522264"/>
    <w:rsid w:val="00522613"/>
    <w:rsid w:val="00522BA6"/>
    <w:rsid w:val="00523035"/>
    <w:rsid w:val="0052334F"/>
    <w:rsid w:val="005235B4"/>
    <w:rsid w:val="00523B6D"/>
    <w:rsid w:val="00523D80"/>
    <w:rsid w:val="0052449C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3CE"/>
    <w:rsid w:val="005267D8"/>
    <w:rsid w:val="005267F6"/>
    <w:rsid w:val="0052693A"/>
    <w:rsid w:val="00527190"/>
    <w:rsid w:val="00527A57"/>
    <w:rsid w:val="00527AAF"/>
    <w:rsid w:val="00527DBE"/>
    <w:rsid w:val="00527E8B"/>
    <w:rsid w:val="005303F6"/>
    <w:rsid w:val="0053043D"/>
    <w:rsid w:val="005305DF"/>
    <w:rsid w:val="005307C1"/>
    <w:rsid w:val="00530BAF"/>
    <w:rsid w:val="00530E1B"/>
    <w:rsid w:val="00531093"/>
    <w:rsid w:val="00531133"/>
    <w:rsid w:val="005312AB"/>
    <w:rsid w:val="005316D2"/>
    <w:rsid w:val="0053180C"/>
    <w:rsid w:val="00531C53"/>
    <w:rsid w:val="00532122"/>
    <w:rsid w:val="00532547"/>
    <w:rsid w:val="00532818"/>
    <w:rsid w:val="00532965"/>
    <w:rsid w:val="00532AE0"/>
    <w:rsid w:val="00532D51"/>
    <w:rsid w:val="005334DE"/>
    <w:rsid w:val="005335A1"/>
    <w:rsid w:val="005335D5"/>
    <w:rsid w:val="00533618"/>
    <w:rsid w:val="00533849"/>
    <w:rsid w:val="00534406"/>
    <w:rsid w:val="00534476"/>
    <w:rsid w:val="00534A0F"/>
    <w:rsid w:val="00534B89"/>
    <w:rsid w:val="00534BBD"/>
    <w:rsid w:val="00534C00"/>
    <w:rsid w:val="00534C4E"/>
    <w:rsid w:val="00534CCA"/>
    <w:rsid w:val="00534D05"/>
    <w:rsid w:val="00534F12"/>
    <w:rsid w:val="00534FD5"/>
    <w:rsid w:val="00535651"/>
    <w:rsid w:val="0053583E"/>
    <w:rsid w:val="005359F7"/>
    <w:rsid w:val="00535A1C"/>
    <w:rsid w:val="00535D56"/>
    <w:rsid w:val="0053615B"/>
    <w:rsid w:val="005367C6"/>
    <w:rsid w:val="0053692A"/>
    <w:rsid w:val="0053692B"/>
    <w:rsid w:val="00536FA9"/>
    <w:rsid w:val="00537225"/>
    <w:rsid w:val="00537882"/>
    <w:rsid w:val="005401EA"/>
    <w:rsid w:val="005402F2"/>
    <w:rsid w:val="005404CD"/>
    <w:rsid w:val="00540608"/>
    <w:rsid w:val="00540EEA"/>
    <w:rsid w:val="00540EFB"/>
    <w:rsid w:val="005414AD"/>
    <w:rsid w:val="00541662"/>
    <w:rsid w:val="00541929"/>
    <w:rsid w:val="00541BA1"/>
    <w:rsid w:val="00542430"/>
    <w:rsid w:val="00542748"/>
    <w:rsid w:val="00542859"/>
    <w:rsid w:val="005429B7"/>
    <w:rsid w:val="00542D23"/>
    <w:rsid w:val="00542FA4"/>
    <w:rsid w:val="00543087"/>
    <w:rsid w:val="0054339F"/>
    <w:rsid w:val="005439BD"/>
    <w:rsid w:val="00543BEF"/>
    <w:rsid w:val="00543ED4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706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736"/>
    <w:rsid w:val="00553E1F"/>
    <w:rsid w:val="00553FBD"/>
    <w:rsid w:val="00554685"/>
    <w:rsid w:val="00554A17"/>
    <w:rsid w:val="00554FB6"/>
    <w:rsid w:val="005552B4"/>
    <w:rsid w:val="0055566D"/>
    <w:rsid w:val="005556E5"/>
    <w:rsid w:val="005559A0"/>
    <w:rsid w:val="00555D3E"/>
    <w:rsid w:val="00555EAF"/>
    <w:rsid w:val="00556510"/>
    <w:rsid w:val="00556BD9"/>
    <w:rsid w:val="00556E00"/>
    <w:rsid w:val="00556FF8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950"/>
    <w:rsid w:val="00560B95"/>
    <w:rsid w:val="0056116E"/>
    <w:rsid w:val="00561934"/>
    <w:rsid w:val="005620FE"/>
    <w:rsid w:val="005634B7"/>
    <w:rsid w:val="00563730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65D8"/>
    <w:rsid w:val="00567054"/>
    <w:rsid w:val="005670E6"/>
    <w:rsid w:val="0056767F"/>
    <w:rsid w:val="005676D1"/>
    <w:rsid w:val="005678B6"/>
    <w:rsid w:val="00570074"/>
    <w:rsid w:val="005703C8"/>
    <w:rsid w:val="00570417"/>
    <w:rsid w:val="00571AD8"/>
    <w:rsid w:val="00572621"/>
    <w:rsid w:val="00572704"/>
    <w:rsid w:val="005727CC"/>
    <w:rsid w:val="005728AF"/>
    <w:rsid w:val="00572EBA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BB7"/>
    <w:rsid w:val="00576FFA"/>
    <w:rsid w:val="0057741A"/>
    <w:rsid w:val="00577754"/>
    <w:rsid w:val="00577791"/>
    <w:rsid w:val="005803F6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3B4"/>
    <w:rsid w:val="005844C0"/>
    <w:rsid w:val="00584764"/>
    <w:rsid w:val="005849D5"/>
    <w:rsid w:val="00584F59"/>
    <w:rsid w:val="005850CE"/>
    <w:rsid w:val="00585217"/>
    <w:rsid w:val="0058544F"/>
    <w:rsid w:val="00585566"/>
    <w:rsid w:val="00585759"/>
    <w:rsid w:val="005857D9"/>
    <w:rsid w:val="00585B3C"/>
    <w:rsid w:val="00585D5E"/>
    <w:rsid w:val="00585F47"/>
    <w:rsid w:val="00586A02"/>
    <w:rsid w:val="00586C8B"/>
    <w:rsid w:val="005872EB"/>
    <w:rsid w:val="00587588"/>
    <w:rsid w:val="00590659"/>
    <w:rsid w:val="0059130C"/>
    <w:rsid w:val="00591BCE"/>
    <w:rsid w:val="00591BE0"/>
    <w:rsid w:val="0059207C"/>
    <w:rsid w:val="00592654"/>
    <w:rsid w:val="00592B5E"/>
    <w:rsid w:val="00592BF8"/>
    <w:rsid w:val="00592D28"/>
    <w:rsid w:val="00593203"/>
    <w:rsid w:val="00593254"/>
    <w:rsid w:val="00593470"/>
    <w:rsid w:val="00593800"/>
    <w:rsid w:val="00593A10"/>
    <w:rsid w:val="00593CFC"/>
    <w:rsid w:val="005940B6"/>
    <w:rsid w:val="00594614"/>
    <w:rsid w:val="005957D7"/>
    <w:rsid w:val="00595AB2"/>
    <w:rsid w:val="00595ADB"/>
    <w:rsid w:val="00595EFB"/>
    <w:rsid w:val="00596B78"/>
    <w:rsid w:val="00596E8C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3B9F"/>
    <w:rsid w:val="005A3E2C"/>
    <w:rsid w:val="005A42C8"/>
    <w:rsid w:val="005A465D"/>
    <w:rsid w:val="005A4A5E"/>
    <w:rsid w:val="005A5157"/>
    <w:rsid w:val="005A5177"/>
    <w:rsid w:val="005A5235"/>
    <w:rsid w:val="005A5842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76D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3F4C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9DB"/>
    <w:rsid w:val="005B6A30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CA6"/>
    <w:rsid w:val="005C7E68"/>
    <w:rsid w:val="005D032A"/>
    <w:rsid w:val="005D0C71"/>
    <w:rsid w:val="005D0E93"/>
    <w:rsid w:val="005D12B7"/>
    <w:rsid w:val="005D137F"/>
    <w:rsid w:val="005D1499"/>
    <w:rsid w:val="005D157F"/>
    <w:rsid w:val="005D19ED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72A"/>
    <w:rsid w:val="005D795E"/>
    <w:rsid w:val="005D7E71"/>
    <w:rsid w:val="005E03DD"/>
    <w:rsid w:val="005E04E0"/>
    <w:rsid w:val="005E062E"/>
    <w:rsid w:val="005E095B"/>
    <w:rsid w:val="005E0BFE"/>
    <w:rsid w:val="005E0C44"/>
    <w:rsid w:val="005E1774"/>
    <w:rsid w:val="005E1B12"/>
    <w:rsid w:val="005E279F"/>
    <w:rsid w:val="005E28B1"/>
    <w:rsid w:val="005E299C"/>
    <w:rsid w:val="005E29F6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A05"/>
    <w:rsid w:val="005E4B98"/>
    <w:rsid w:val="005E4D7B"/>
    <w:rsid w:val="005E5173"/>
    <w:rsid w:val="005E5548"/>
    <w:rsid w:val="005E5870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94B"/>
    <w:rsid w:val="005E7B98"/>
    <w:rsid w:val="005F02E1"/>
    <w:rsid w:val="005F03A4"/>
    <w:rsid w:val="005F1F4B"/>
    <w:rsid w:val="005F2953"/>
    <w:rsid w:val="005F3235"/>
    <w:rsid w:val="005F3EF1"/>
    <w:rsid w:val="005F4397"/>
    <w:rsid w:val="005F43EB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6653"/>
    <w:rsid w:val="005F738A"/>
    <w:rsid w:val="005F7E0C"/>
    <w:rsid w:val="00600119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3FD9"/>
    <w:rsid w:val="0060410E"/>
    <w:rsid w:val="00604FF3"/>
    <w:rsid w:val="006056FA"/>
    <w:rsid w:val="006058B0"/>
    <w:rsid w:val="00605AD9"/>
    <w:rsid w:val="00605D37"/>
    <w:rsid w:val="0060600B"/>
    <w:rsid w:val="006060AA"/>
    <w:rsid w:val="0060636E"/>
    <w:rsid w:val="006064D0"/>
    <w:rsid w:val="0060677C"/>
    <w:rsid w:val="00606B89"/>
    <w:rsid w:val="0060733A"/>
    <w:rsid w:val="0060786C"/>
    <w:rsid w:val="0060793E"/>
    <w:rsid w:val="00607AFD"/>
    <w:rsid w:val="00607DE3"/>
    <w:rsid w:val="0061014B"/>
    <w:rsid w:val="0061023D"/>
    <w:rsid w:val="00610550"/>
    <w:rsid w:val="0061084B"/>
    <w:rsid w:val="0061117C"/>
    <w:rsid w:val="00611402"/>
    <w:rsid w:val="00611413"/>
    <w:rsid w:val="006115BE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782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1EF2"/>
    <w:rsid w:val="00622790"/>
    <w:rsid w:val="00622B2E"/>
    <w:rsid w:val="00623734"/>
    <w:rsid w:val="00623774"/>
    <w:rsid w:val="00623788"/>
    <w:rsid w:val="00623EFE"/>
    <w:rsid w:val="00624D5A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162"/>
    <w:rsid w:val="00631231"/>
    <w:rsid w:val="006312CB"/>
    <w:rsid w:val="00631804"/>
    <w:rsid w:val="006318AA"/>
    <w:rsid w:val="00631B29"/>
    <w:rsid w:val="006324CC"/>
    <w:rsid w:val="006327FF"/>
    <w:rsid w:val="00632F0D"/>
    <w:rsid w:val="00633050"/>
    <w:rsid w:val="006334D3"/>
    <w:rsid w:val="00633518"/>
    <w:rsid w:val="00633DA0"/>
    <w:rsid w:val="006340F2"/>
    <w:rsid w:val="0063456A"/>
    <w:rsid w:val="00635038"/>
    <w:rsid w:val="00635099"/>
    <w:rsid w:val="00635594"/>
    <w:rsid w:val="00635E08"/>
    <w:rsid w:val="00636072"/>
    <w:rsid w:val="0063657F"/>
    <w:rsid w:val="006369CE"/>
    <w:rsid w:val="00636B69"/>
    <w:rsid w:val="006372D9"/>
    <w:rsid w:val="0063762F"/>
    <w:rsid w:val="0063765A"/>
    <w:rsid w:val="0063781C"/>
    <w:rsid w:val="00637DD5"/>
    <w:rsid w:val="0064013B"/>
    <w:rsid w:val="0064029B"/>
    <w:rsid w:val="00640376"/>
    <w:rsid w:val="0064067F"/>
    <w:rsid w:val="00640A8E"/>
    <w:rsid w:val="00640E61"/>
    <w:rsid w:val="00640F62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0FBE"/>
    <w:rsid w:val="006518C8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4ECD"/>
    <w:rsid w:val="0065594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0DB"/>
    <w:rsid w:val="006602B5"/>
    <w:rsid w:val="006609BA"/>
    <w:rsid w:val="00660E3E"/>
    <w:rsid w:val="00661356"/>
    <w:rsid w:val="0066140C"/>
    <w:rsid w:val="00661CE9"/>
    <w:rsid w:val="00661F84"/>
    <w:rsid w:val="0066205C"/>
    <w:rsid w:val="00662126"/>
    <w:rsid w:val="00662AE9"/>
    <w:rsid w:val="006630D1"/>
    <w:rsid w:val="00663764"/>
    <w:rsid w:val="006638AB"/>
    <w:rsid w:val="00663A1D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95D"/>
    <w:rsid w:val="00666D43"/>
    <w:rsid w:val="00666D6D"/>
    <w:rsid w:val="00667374"/>
    <w:rsid w:val="006703F1"/>
    <w:rsid w:val="0067060E"/>
    <w:rsid w:val="00670780"/>
    <w:rsid w:val="006713B4"/>
    <w:rsid w:val="006715C2"/>
    <w:rsid w:val="00671897"/>
    <w:rsid w:val="00671D02"/>
    <w:rsid w:val="0067258A"/>
    <w:rsid w:val="00672704"/>
    <w:rsid w:val="00672BE9"/>
    <w:rsid w:val="00672E27"/>
    <w:rsid w:val="0067307E"/>
    <w:rsid w:val="00673D7D"/>
    <w:rsid w:val="00673E52"/>
    <w:rsid w:val="00674437"/>
    <w:rsid w:val="006747A8"/>
    <w:rsid w:val="00674A6D"/>
    <w:rsid w:val="00674D11"/>
    <w:rsid w:val="00674F55"/>
    <w:rsid w:val="006750B3"/>
    <w:rsid w:val="006750DF"/>
    <w:rsid w:val="00675139"/>
    <w:rsid w:val="006753E8"/>
    <w:rsid w:val="00675780"/>
    <w:rsid w:val="00675AD3"/>
    <w:rsid w:val="0067613B"/>
    <w:rsid w:val="00676928"/>
    <w:rsid w:val="00677698"/>
    <w:rsid w:val="006776D3"/>
    <w:rsid w:val="00677A7D"/>
    <w:rsid w:val="00680515"/>
    <w:rsid w:val="0068054A"/>
    <w:rsid w:val="006808D7"/>
    <w:rsid w:val="00681250"/>
    <w:rsid w:val="006818A1"/>
    <w:rsid w:val="00681B44"/>
    <w:rsid w:val="00681DAD"/>
    <w:rsid w:val="006824AD"/>
    <w:rsid w:val="00682BA0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330"/>
    <w:rsid w:val="0068477B"/>
    <w:rsid w:val="006848FF"/>
    <w:rsid w:val="00684ADD"/>
    <w:rsid w:val="00684C3A"/>
    <w:rsid w:val="00684D3A"/>
    <w:rsid w:val="00684E40"/>
    <w:rsid w:val="0068505C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699"/>
    <w:rsid w:val="00687B1E"/>
    <w:rsid w:val="00690EDD"/>
    <w:rsid w:val="00690F13"/>
    <w:rsid w:val="006911B3"/>
    <w:rsid w:val="00691B55"/>
    <w:rsid w:val="0069255F"/>
    <w:rsid w:val="0069275E"/>
    <w:rsid w:val="00692E62"/>
    <w:rsid w:val="00692F58"/>
    <w:rsid w:val="006931B2"/>
    <w:rsid w:val="00693655"/>
    <w:rsid w:val="00693B7E"/>
    <w:rsid w:val="00693B99"/>
    <w:rsid w:val="00693D49"/>
    <w:rsid w:val="00693EEF"/>
    <w:rsid w:val="00693FAE"/>
    <w:rsid w:val="006947CA"/>
    <w:rsid w:val="00694AB1"/>
    <w:rsid w:val="00694BF8"/>
    <w:rsid w:val="00694C04"/>
    <w:rsid w:val="0069615B"/>
    <w:rsid w:val="00696AF0"/>
    <w:rsid w:val="00697012"/>
    <w:rsid w:val="00697051"/>
    <w:rsid w:val="00697072"/>
    <w:rsid w:val="0069720D"/>
    <w:rsid w:val="00697783"/>
    <w:rsid w:val="00697AE1"/>
    <w:rsid w:val="00697BF0"/>
    <w:rsid w:val="00697D08"/>
    <w:rsid w:val="00697DC0"/>
    <w:rsid w:val="006A0274"/>
    <w:rsid w:val="006A0DB3"/>
    <w:rsid w:val="006A0EF4"/>
    <w:rsid w:val="006A1DD3"/>
    <w:rsid w:val="006A1F94"/>
    <w:rsid w:val="006A21B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5B6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0E21"/>
    <w:rsid w:val="006B11E3"/>
    <w:rsid w:val="006B1DDA"/>
    <w:rsid w:val="006B1E0F"/>
    <w:rsid w:val="006B1FE2"/>
    <w:rsid w:val="006B2844"/>
    <w:rsid w:val="006B2AD1"/>
    <w:rsid w:val="006B30E0"/>
    <w:rsid w:val="006B35DE"/>
    <w:rsid w:val="006B3689"/>
    <w:rsid w:val="006B3C66"/>
    <w:rsid w:val="006B3EED"/>
    <w:rsid w:val="006B4131"/>
    <w:rsid w:val="006B413F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9A4"/>
    <w:rsid w:val="006B6B1F"/>
    <w:rsid w:val="006B6D70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2CA8"/>
    <w:rsid w:val="006C352C"/>
    <w:rsid w:val="006C35E0"/>
    <w:rsid w:val="006C39D9"/>
    <w:rsid w:val="006C3EB8"/>
    <w:rsid w:val="006C4584"/>
    <w:rsid w:val="006C546C"/>
    <w:rsid w:val="006C5714"/>
    <w:rsid w:val="006C5926"/>
    <w:rsid w:val="006C5AC7"/>
    <w:rsid w:val="006C6048"/>
    <w:rsid w:val="006C6297"/>
    <w:rsid w:val="006C64F3"/>
    <w:rsid w:val="006C6C05"/>
    <w:rsid w:val="006C6E4A"/>
    <w:rsid w:val="006C736C"/>
    <w:rsid w:val="006C7409"/>
    <w:rsid w:val="006C7864"/>
    <w:rsid w:val="006C78AE"/>
    <w:rsid w:val="006C7A9B"/>
    <w:rsid w:val="006C7DC6"/>
    <w:rsid w:val="006D0157"/>
    <w:rsid w:val="006D090E"/>
    <w:rsid w:val="006D0B21"/>
    <w:rsid w:val="006D0CEE"/>
    <w:rsid w:val="006D0EB3"/>
    <w:rsid w:val="006D196B"/>
    <w:rsid w:val="006D19FF"/>
    <w:rsid w:val="006D1A4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69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2D"/>
    <w:rsid w:val="006F3BB8"/>
    <w:rsid w:val="006F4225"/>
    <w:rsid w:val="006F4287"/>
    <w:rsid w:val="006F4765"/>
    <w:rsid w:val="006F514C"/>
    <w:rsid w:val="006F537F"/>
    <w:rsid w:val="006F5564"/>
    <w:rsid w:val="006F56B2"/>
    <w:rsid w:val="006F5C29"/>
    <w:rsid w:val="006F5E34"/>
    <w:rsid w:val="006F6309"/>
    <w:rsid w:val="006F6336"/>
    <w:rsid w:val="006F667A"/>
    <w:rsid w:val="006F6949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E2E"/>
    <w:rsid w:val="00700F91"/>
    <w:rsid w:val="00700FF0"/>
    <w:rsid w:val="0070139A"/>
    <w:rsid w:val="007014CB"/>
    <w:rsid w:val="0070167B"/>
    <w:rsid w:val="0070197E"/>
    <w:rsid w:val="0070198A"/>
    <w:rsid w:val="00701DFC"/>
    <w:rsid w:val="007023D4"/>
    <w:rsid w:val="00702DB0"/>
    <w:rsid w:val="00702E7B"/>
    <w:rsid w:val="00703165"/>
    <w:rsid w:val="007032D3"/>
    <w:rsid w:val="00703564"/>
    <w:rsid w:val="00703C1E"/>
    <w:rsid w:val="007047E3"/>
    <w:rsid w:val="00704AE4"/>
    <w:rsid w:val="00704EE6"/>
    <w:rsid w:val="007051D7"/>
    <w:rsid w:val="0070548A"/>
    <w:rsid w:val="00705DAC"/>
    <w:rsid w:val="00705E39"/>
    <w:rsid w:val="007069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0C5"/>
    <w:rsid w:val="007122F9"/>
    <w:rsid w:val="00712426"/>
    <w:rsid w:val="00712692"/>
    <w:rsid w:val="00712930"/>
    <w:rsid w:val="00714947"/>
    <w:rsid w:val="00714B0A"/>
    <w:rsid w:val="00714E45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D03"/>
    <w:rsid w:val="00720FA8"/>
    <w:rsid w:val="0072104B"/>
    <w:rsid w:val="007213B3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C8"/>
    <w:rsid w:val="007306E1"/>
    <w:rsid w:val="00730CCD"/>
    <w:rsid w:val="00730E6A"/>
    <w:rsid w:val="007310A5"/>
    <w:rsid w:val="00731655"/>
    <w:rsid w:val="007318BB"/>
    <w:rsid w:val="0073220D"/>
    <w:rsid w:val="00732215"/>
    <w:rsid w:val="00732646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376F1"/>
    <w:rsid w:val="00740A8F"/>
    <w:rsid w:val="00740BA6"/>
    <w:rsid w:val="00740E74"/>
    <w:rsid w:val="00740FD5"/>
    <w:rsid w:val="00741355"/>
    <w:rsid w:val="00741793"/>
    <w:rsid w:val="00741F6B"/>
    <w:rsid w:val="007425C9"/>
    <w:rsid w:val="007426C4"/>
    <w:rsid w:val="007430DB"/>
    <w:rsid w:val="00743915"/>
    <w:rsid w:val="00743A5D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40B"/>
    <w:rsid w:val="00745738"/>
    <w:rsid w:val="00745AD5"/>
    <w:rsid w:val="007460E3"/>
    <w:rsid w:val="007468A9"/>
    <w:rsid w:val="0074690C"/>
    <w:rsid w:val="00746B17"/>
    <w:rsid w:val="00746CB2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129"/>
    <w:rsid w:val="0075244D"/>
    <w:rsid w:val="00752987"/>
    <w:rsid w:val="007529EA"/>
    <w:rsid w:val="007530BF"/>
    <w:rsid w:val="007532E0"/>
    <w:rsid w:val="0075448A"/>
    <w:rsid w:val="007546D2"/>
    <w:rsid w:val="00755B9B"/>
    <w:rsid w:val="00755D26"/>
    <w:rsid w:val="0075609A"/>
    <w:rsid w:val="0075662A"/>
    <w:rsid w:val="00756BBE"/>
    <w:rsid w:val="00756FF0"/>
    <w:rsid w:val="007570BE"/>
    <w:rsid w:val="007571EC"/>
    <w:rsid w:val="00757208"/>
    <w:rsid w:val="007573DE"/>
    <w:rsid w:val="00757471"/>
    <w:rsid w:val="00757E34"/>
    <w:rsid w:val="007609E1"/>
    <w:rsid w:val="00760DA0"/>
    <w:rsid w:val="00761B93"/>
    <w:rsid w:val="00761C86"/>
    <w:rsid w:val="00761E9A"/>
    <w:rsid w:val="0076276E"/>
    <w:rsid w:val="0076282C"/>
    <w:rsid w:val="00763728"/>
    <w:rsid w:val="00763960"/>
    <w:rsid w:val="00763A2B"/>
    <w:rsid w:val="00763D44"/>
    <w:rsid w:val="00764501"/>
    <w:rsid w:val="007646EA"/>
    <w:rsid w:val="00764941"/>
    <w:rsid w:val="00764BEF"/>
    <w:rsid w:val="007652CB"/>
    <w:rsid w:val="007652FF"/>
    <w:rsid w:val="00765992"/>
    <w:rsid w:val="00765A80"/>
    <w:rsid w:val="00765CD1"/>
    <w:rsid w:val="00766278"/>
    <w:rsid w:val="00766AF1"/>
    <w:rsid w:val="00766B9F"/>
    <w:rsid w:val="00766DC6"/>
    <w:rsid w:val="00766E12"/>
    <w:rsid w:val="007671D8"/>
    <w:rsid w:val="00767394"/>
    <w:rsid w:val="00767529"/>
    <w:rsid w:val="00767AB0"/>
    <w:rsid w:val="00767DB6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3CFD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CA6"/>
    <w:rsid w:val="00774DF7"/>
    <w:rsid w:val="00774E1F"/>
    <w:rsid w:val="00774ED9"/>
    <w:rsid w:val="007755AD"/>
    <w:rsid w:val="00775947"/>
    <w:rsid w:val="00775B7E"/>
    <w:rsid w:val="00775BC5"/>
    <w:rsid w:val="00775C4B"/>
    <w:rsid w:val="007760D4"/>
    <w:rsid w:val="00776216"/>
    <w:rsid w:val="00776BCF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0A52"/>
    <w:rsid w:val="00781203"/>
    <w:rsid w:val="0078156D"/>
    <w:rsid w:val="00781866"/>
    <w:rsid w:val="00781EA8"/>
    <w:rsid w:val="00782107"/>
    <w:rsid w:val="00782169"/>
    <w:rsid w:val="007824BC"/>
    <w:rsid w:val="007826BA"/>
    <w:rsid w:val="00782D65"/>
    <w:rsid w:val="00783E78"/>
    <w:rsid w:val="00783F40"/>
    <w:rsid w:val="007841E6"/>
    <w:rsid w:val="007845A3"/>
    <w:rsid w:val="007845F1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48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03"/>
    <w:rsid w:val="00791E1B"/>
    <w:rsid w:val="00792086"/>
    <w:rsid w:val="00792564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39A"/>
    <w:rsid w:val="00794773"/>
    <w:rsid w:val="00794C3B"/>
    <w:rsid w:val="00795990"/>
    <w:rsid w:val="00795D75"/>
    <w:rsid w:val="00795DB0"/>
    <w:rsid w:val="00796880"/>
    <w:rsid w:val="007A05D5"/>
    <w:rsid w:val="007A091C"/>
    <w:rsid w:val="007A09EF"/>
    <w:rsid w:val="007A0DAE"/>
    <w:rsid w:val="007A1305"/>
    <w:rsid w:val="007A1E4A"/>
    <w:rsid w:val="007A26BF"/>
    <w:rsid w:val="007A2C0F"/>
    <w:rsid w:val="007A3660"/>
    <w:rsid w:val="007A3754"/>
    <w:rsid w:val="007A3ED2"/>
    <w:rsid w:val="007A4A04"/>
    <w:rsid w:val="007A4A07"/>
    <w:rsid w:val="007A4ADA"/>
    <w:rsid w:val="007A4D4F"/>
    <w:rsid w:val="007A4FEC"/>
    <w:rsid w:val="007A5091"/>
    <w:rsid w:val="007A52D5"/>
    <w:rsid w:val="007A5523"/>
    <w:rsid w:val="007A587C"/>
    <w:rsid w:val="007A5933"/>
    <w:rsid w:val="007A6351"/>
    <w:rsid w:val="007A6438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D50"/>
    <w:rsid w:val="007B2FCC"/>
    <w:rsid w:val="007B33AE"/>
    <w:rsid w:val="007B3554"/>
    <w:rsid w:val="007B44CA"/>
    <w:rsid w:val="007B462B"/>
    <w:rsid w:val="007B48C1"/>
    <w:rsid w:val="007B4DDB"/>
    <w:rsid w:val="007B5255"/>
    <w:rsid w:val="007B56F2"/>
    <w:rsid w:val="007B5AF6"/>
    <w:rsid w:val="007B6100"/>
    <w:rsid w:val="007B6705"/>
    <w:rsid w:val="007B676C"/>
    <w:rsid w:val="007B6883"/>
    <w:rsid w:val="007B691E"/>
    <w:rsid w:val="007B692C"/>
    <w:rsid w:val="007B6D17"/>
    <w:rsid w:val="007B72DF"/>
    <w:rsid w:val="007B7F56"/>
    <w:rsid w:val="007C044B"/>
    <w:rsid w:val="007C05D5"/>
    <w:rsid w:val="007C1264"/>
    <w:rsid w:val="007C15CB"/>
    <w:rsid w:val="007C17C8"/>
    <w:rsid w:val="007C18CA"/>
    <w:rsid w:val="007C19B2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0460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54A"/>
    <w:rsid w:val="007D6AF8"/>
    <w:rsid w:val="007D6C8C"/>
    <w:rsid w:val="007D7416"/>
    <w:rsid w:val="007D7923"/>
    <w:rsid w:val="007D7E49"/>
    <w:rsid w:val="007E015D"/>
    <w:rsid w:val="007E057B"/>
    <w:rsid w:val="007E0C0B"/>
    <w:rsid w:val="007E0C1A"/>
    <w:rsid w:val="007E0C74"/>
    <w:rsid w:val="007E172A"/>
    <w:rsid w:val="007E1879"/>
    <w:rsid w:val="007E1A26"/>
    <w:rsid w:val="007E1C79"/>
    <w:rsid w:val="007E1D95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47AB"/>
    <w:rsid w:val="007E5161"/>
    <w:rsid w:val="007E53FD"/>
    <w:rsid w:val="007E57B9"/>
    <w:rsid w:val="007E5839"/>
    <w:rsid w:val="007E5BB1"/>
    <w:rsid w:val="007E5C27"/>
    <w:rsid w:val="007E5E56"/>
    <w:rsid w:val="007E5F33"/>
    <w:rsid w:val="007E62B9"/>
    <w:rsid w:val="007E6330"/>
    <w:rsid w:val="007E66B4"/>
    <w:rsid w:val="007E6923"/>
    <w:rsid w:val="007E71FC"/>
    <w:rsid w:val="007E77F1"/>
    <w:rsid w:val="007E7CB9"/>
    <w:rsid w:val="007F0788"/>
    <w:rsid w:val="007F082D"/>
    <w:rsid w:val="007F096D"/>
    <w:rsid w:val="007F09E5"/>
    <w:rsid w:val="007F166C"/>
    <w:rsid w:val="007F1711"/>
    <w:rsid w:val="007F1C10"/>
    <w:rsid w:val="007F1FA5"/>
    <w:rsid w:val="007F2033"/>
    <w:rsid w:val="007F25C7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1E6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477"/>
    <w:rsid w:val="008024BC"/>
    <w:rsid w:val="00802666"/>
    <w:rsid w:val="00802814"/>
    <w:rsid w:val="00802879"/>
    <w:rsid w:val="00802AF7"/>
    <w:rsid w:val="00802B60"/>
    <w:rsid w:val="00802F77"/>
    <w:rsid w:val="00803266"/>
    <w:rsid w:val="00803501"/>
    <w:rsid w:val="00803755"/>
    <w:rsid w:val="0080454C"/>
    <w:rsid w:val="0080462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6F74"/>
    <w:rsid w:val="008074B3"/>
    <w:rsid w:val="0080758B"/>
    <w:rsid w:val="00807748"/>
    <w:rsid w:val="00807B91"/>
    <w:rsid w:val="00807E5E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687"/>
    <w:rsid w:val="008148C9"/>
    <w:rsid w:val="00814A47"/>
    <w:rsid w:val="00814A87"/>
    <w:rsid w:val="0081559B"/>
    <w:rsid w:val="008156FA"/>
    <w:rsid w:val="00815CB1"/>
    <w:rsid w:val="0081704E"/>
    <w:rsid w:val="00817A4A"/>
    <w:rsid w:val="00820050"/>
    <w:rsid w:val="008200CA"/>
    <w:rsid w:val="0082034C"/>
    <w:rsid w:val="008204EC"/>
    <w:rsid w:val="00820D93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524"/>
    <w:rsid w:val="0082554A"/>
    <w:rsid w:val="00825964"/>
    <w:rsid w:val="00825AC8"/>
    <w:rsid w:val="00826216"/>
    <w:rsid w:val="008272F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345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BB6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10"/>
    <w:rsid w:val="008508CC"/>
    <w:rsid w:val="00850B64"/>
    <w:rsid w:val="00850EC9"/>
    <w:rsid w:val="008511F9"/>
    <w:rsid w:val="00851234"/>
    <w:rsid w:val="0085149E"/>
    <w:rsid w:val="0085152B"/>
    <w:rsid w:val="00851BD3"/>
    <w:rsid w:val="008525FB"/>
    <w:rsid w:val="0085292F"/>
    <w:rsid w:val="00852EA2"/>
    <w:rsid w:val="00852F54"/>
    <w:rsid w:val="00852FD6"/>
    <w:rsid w:val="00853387"/>
    <w:rsid w:val="00853D74"/>
    <w:rsid w:val="00853F19"/>
    <w:rsid w:val="00853FE1"/>
    <w:rsid w:val="0085438E"/>
    <w:rsid w:val="008555D3"/>
    <w:rsid w:val="00856ADA"/>
    <w:rsid w:val="00856E80"/>
    <w:rsid w:val="00856FA7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20F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044"/>
    <w:rsid w:val="00864457"/>
    <w:rsid w:val="00864640"/>
    <w:rsid w:val="008647F5"/>
    <w:rsid w:val="00865798"/>
    <w:rsid w:val="00865C80"/>
    <w:rsid w:val="00865E2A"/>
    <w:rsid w:val="008663F1"/>
    <w:rsid w:val="00866557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1D8C"/>
    <w:rsid w:val="0087287F"/>
    <w:rsid w:val="00872B67"/>
    <w:rsid w:val="00872D92"/>
    <w:rsid w:val="0087345A"/>
    <w:rsid w:val="00873D9C"/>
    <w:rsid w:val="00873DE4"/>
    <w:rsid w:val="00873E64"/>
    <w:rsid w:val="0087457D"/>
    <w:rsid w:val="00874764"/>
    <w:rsid w:val="0087477B"/>
    <w:rsid w:val="00874890"/>
    <w:rsid w:val="008749C3"/>
    <w:rsid w:val="00875583"/>
    <w:rsid w:val="00875B9B"/>
    <w:rsid w:val="00875BDC"/>
    <w:rsid w:val="008761AE"/>
    <w:rsid w:val="0087673E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871F8"/>
    <w:rsid w:val="00887659"/>
    <w:rsid w:val="0089033E"/>
    <w:rsid w:val="00890533"/>
    <w:rsid w:val="008905DB"/>
    <w:rsid w:val="008906AC"/>
    <w:rsid w:val="008909F8"/>
    <w:rsid w:val="00890D06"/>
    <w:rsid w:val="00890D85"/>
    <w:rsid w:val="00891170"/>
    <w:rsid w:val="00891363"/>
    <w:rsid w:val="00891364"/>
    <w:rsid w:val="0089166E"/>
    <w:rsid w:val="008916B8"/>
    <w:rsid w:val="00891A7B"/>
    <w:rsid w:val="00892D64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A1E"/>
    <w:rsid w:val="00895CC9"/>
    <w:rsid w:val="00895DF8"/>
    <w:rsid w:val="00896437"/>
    <w:rsid w:val="00896E1A"/>
    <w:rsid w:val="00897208"/>
    <w:rsid w:val="00897448"/>
    <w:rsid w:val="00897671"/>
    <w:rsid w:val="0089777B"/>
    <w:rsid w:val="00897B75"/>
    <w:rsid w:val="00897FAD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4421"/>
    <w:rsid w:val="008A5078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69A6"/>
    <w:rsid w:val="008A7383"/>
    <w:rsid w:val="008A75CC"/>
    <w:rsid w:val="008A76AE"/>
    <w:rsid w:val="008A7CAF"/>
    <w:rsid w:val="008A7F48"/>
    <w:rsid w:val="008B0840"/>
    <w:rsid w:val="008B0DBA"/>
    <w:rsid w:val="008B0FA2"/>
    <w:rsid w:val="008B1998"/>
    <w:rsid w:val="008B1CC6"/>
    <w:rsid w:val="008B1D8C"/>
    <w:rsid w:val="008B250E"/>
    <w:rsid w:val="008B2A48"/>
    <w:rsid w:val="008B2B96"/>
    <w:rsid w:val="008B2D02"/>
    <w:rsid w:val="008B31E6"/>
    <w:rsid w:val="008B326F"/>
    <w:rsid w:val="008B3297"/>
    <w:rsid w:val="008B3786"/>
    <w:rsid w:val="008B3C6A"/>
    <w:rsid w:val="008B40E8"/>
    <w:rsid w:val="008B4E5A"/>
    <w:rsid w:val="008B51BC"/>
    <w:rsid w:val="008B52D4"/>
    <w:rsid w:val="008B52F4"/>
    <w:rsid w:val="008B531C"/>
    <w:rsid w:val="008B55D0"/>
    <w:rsid w:val="008B5BA7"/>
    <w:rsid w:val="008B5C18"/>
    <w:rsid w:val="008B63CD"/>
    <w:rsid w:val="008B64C6"/>
    <w:rsid w:val="008B693F"/>
    <w:rsid w:val="008B6ADD"/>
    <w:rsid w:val="008B73E3"/>
    <w:rsid w:val="008B7797"/>
    <w:rsid w:val="008B77A6"/>
    <w:rsid w:val="008B7AEF"/>
    <w:rsid w:val="008B7FA0"/>
    <w:rsid w:val="008C01D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327"/>
    <w:rsid w:val="008C6806"/>
    <w:rsid w:val="008C6B43"/>
    <w:rsid w:val="008C708C"/>
    <w:rsid w:val="008C725D"/>
    <w:rsid w:val="008C7701"/>
    <w:rsid w:val="008C7728"/>
    <w:rsid w:val="008C7C95"/>
    <w:rsid w:val="008C7DE4"/>
    <w:rsid w:val="008D0804"/>
    <w:rsid w:val="008D095F"/>
    <w:rsid w:val="008D1144"/>
    <w:rsid w:val="008D191F"/>
    <w:rsid w:val="008D195A"/>
    <w:rsid w:val="008D1C3A"/>
    <w:rsid w:val="008D1E76"/>
    <w:rsid w:val="008D1F00"/>
    <w:rsid w:val="008D1FE0"/>
    <w:rsid w:val="008D2565"/>
    <w:rsid w:val="008D26D1"/>
    <w:rsid w:val="008D2BDB"/>
    <w:rsid w:val="008D2DA6"/>
    <w:rsid w:val="008D2DEA"/>
    <w:rsid w:val="008D2FF3"/>
    <w:rsid w:val="008D3C18"/>
    <w:rsid w:val="008D3FFC"/>
    <w:rsid w:val="008D4221"/>
    <w:rsid w:val="008D4435"/>
    <w:rsid w:val="008D46DE"/>
    <w:rsid w:val="008D4B2D"/>
    <w:rsid w:val="008D4B80"/>
    <w:rsid w:val="008D4D24"/>
    <w:rsid w:val="008D4D4F"/>
    <w:rsid w:val="008D4E20"/>
    <w:rsid w:val="008D5110"/>
    <w:rsid w:val="008D584C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1FB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371"/>
    <w:rsid w:val="008E2562"/>
    <w:rsid w:val="008E2871"/>
    <w:rsid w:val="008E3545"/>
    <w:rsid w:val="008E35C6"/>
    <w:rsid w:val="008E3843"/>
    <w:rsid w:val="008E3859"/>
    <w:rsid w:val="008E3911"/>
    <w:rsid w:val="008E39AD"/>
    <w:rsid w:val="008E3F64"/>
    <w:rsid w:val="008E41E1"/>
    <w:rsid w:val="008E42F4"/>
    <w:rsid w:val="008E4452"/>
    <w:rsid w:val="008E4F3E"/>
    <w:rsid w:val="008E5607"/>
    <w:rsid w:val="008E5765"/>
    <w:rsid w:val="008E58F2"/>
    <w:rsid w:val="008E5A57"/>
    <w:rsid w:val="008E5AB8"/>
    <w:rsid w:val="008E60D5"/>
    <w:rsid w:val="008E6215"/>
    <w:rsid w:val="008E6675"/>
    <w:rsid w:val="008E70B2"/>
    <w:rsid w:val="008E71A0"/>
    <w:rsid w:val="008E736D"/>
    <w:rsid w:val="008E73B9"/>
    <w:rsid w:val="008E7617"/>
    <w:rsid w:val="008E76E2"/>
    <w:rsid w:val="008E780D"/>
    <w:rsid w:val="008F025B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4AB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86E"/>
    <w:rsid w:val="008F69D2"/>
    <w:rsid w:val="008F6EF0"/>
    <w:rsid w:val="00900095"/>
    <w:rsid w:val="00900E03"/>
    <w:rsid w:val="00900FCB"/>
    <w:rsid w:val="00901128"/>
    <w:rsid w:val="00901345"/>
    <w:rsid w:val="009015DE"/>
    <w:rsid w:val="009019C8"/>
    <w:rsid w:val="009019EC"/>
    <w:rsid w:val="00901A68"/>
    <w:rsid w:val="00901B5E"/>
    <w:rsid w:val="00901F06"/>
    <w:rsid w:val="00902153"/>
    <w:rsid w:val="00902972"/>
    <w:rsid w:val="00902F03"/>
    <w:rsid w:val="009034EE"/>
    <w:rsid w:val="0090353E"/>
    <w:rsid w:val="0090438F"/>
    <w:rsid w:val="00904765"/>
    <w:rsid w:val="00904CF1"/>
    <w:rsid w:val="00904FF3"/>
    <w:rsid w:val="009051EA"/>
    <w:rsid w:val="00905226"/>
    <w:rsid w:val="00905740"/>
    <w:rsid w:val="00905DE2"/>
    <w:rsid w:val="0090677A"/>
    <w:rsid w:val="0090696A"/>
    <w:rsid w:val="00906B08"/>
    <w:rsid w:val="00906CA3"/>
    <w:rsid w:val="00906CA7"/>
    <w:rsid w:val="00907472"/>
    <w:rsid w:val="009100E8"/>
    <w:rsid w:val="00910206"/>
    <w:rsid w:val="00910348"/>
    <w:rsid w:val="00910515"/>
    <w:rsid w:val="0091083C"/>
    <w:rsid w:val="00910D0E"/>
    <w:rsid w:val="00910DBB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2DCE"/>
    <w:rsid w:val="009133E0"/>
    <w:rsid w:val="0091363E"/>
    <w:rsid w:val="00913780"/>
    <w:rsid w:val="00913A59"/>
    <w:rsid w:val="00913BE3"/>
    <w:rsid w:val="009145FA"/>
    <w:rsid w:val="00914A10"/>
    <w:rsid w:val="00914AFB"/>
    <w:rsid w:val="00914F18"/>
    <w:rsid w:val="00915144"/>
    <w:rsid w:val="00915358"/>
    <w:rsid w:val="00915957"/>
    <w:rsid w:val="00915F66"/>
    <w:rsid w:val="009160C9"/>
    <w:rsid w:val="009161CC"/>
    <w:rsid w:val="0091629F"/>
    <w:rsid w:val="00916606"/>
    <w:rsid w:val="00916A70"/>
    <w:rsid w:val="00916FB2"/>
    <w:rsid w:val="00917E34"/>
    <w:rsid w:val="00917E5B"/>
    <w:rsid w:val="00917F31"/>
    <w:rsid w:val="00920269"/>
    <w:rsid w:val="009216AB"/>
    <w:rsid w:val="00921AD4"/>
    <w:rsid w:val="00921C7B"/>
    <w:rsid w:val="00921DE7"/>
    <w:rsid w:val="00921E32"/>
    <w:rsid w:val="0092225F"/>
    <w:rsid w:val="009224E9"/>
    <w:rsid w:val="00922783"/>
    <w:rsid w:val="00922800"/>
    <w:rsid w:val="00922A07"/>
    <w:rsid w:val="00922B5A"/>
    <w:rsid w:val="0092326E"/>
    <w:rsid w:val="00923844"/>
    <w:rsid w:val="00923B3D"/>
    <w:rsid w:val="00923CDA"/>
    <w:rsid w:val="00923CDE"/>
    <w:rsid w:val="00923D4B"/>
    <w:rsid w:val="00923DC4"/>
    <w:rsid w:val="00924567"/>
    <w:rsid w:val="00924834"/>
    <w:rsid w:val="00924993"/>
    <w:rsid w:val="00924FDB"/>
    <w:rsid w:val="00925955"/>
    <w:rsid w:val="00925EB0"/>
    <w:rsid w:val="00925F31"/>
    <w:rsid w:val="00926199"/>
    <w:rsid w:val="009262CD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1D91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7E4"/>
    <w:rsid w:val="009339E4"/>
    <w:rsid w:val="00933C3C"/>
    <w:rsid w:val="00933D56"/>
    <w:rsid w:val="00933D8D"/>
    <w:rsid w:val="0093402D"/>
    <w:rsid w:val="00934328"/>
    <w:rsid w:val="00934548"/>
    <w:rsid w:val="00934986"/>
    <w:rsid w:val="00934ABB"/>
    <w:rsid w:val="00934EA0"/>
    <w:rsid w:val="00935144"/>
    <w:rsid w:val="0093576D"/>
    <w:rsid w:val="0093579B"/>
    <w:rsid w:val="00935F6A"/>
    <w:rsid w:val="009361FE"/>
    <w:rsid w:val="0093622A"/>
    <w:rsid w:val="009366AD"/>
    <w:rsid w:val="00936B99"/>
    <w:rsid w:val="00937029"/>
    <w:rsid w:val="009374A3"/>
    <w:rsid w:val="009374B3"/>
    <w:rsid w:val="00937C41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150"/>
    <w:rsid w:val="009427B6"/>
    <w:rsid w:val="009428E8"/>
    <w:rsid w:val="00942958"/>
    <w:rsid w:val="00942E5E"/>
    <w:rsid w:val="009430B6"/>
    <w:rsid w:val="009433A5"/>
    <w:rsid w:val="0094353A"/>
    <w:rsid w:val="00943724"/>
    <w:rsid w:val="009437BC"/>
    <w:rsid w:val="00943C04"/>
    <w:rsid w:val="00943EAC"/>
    <w:rsid w:val="00943EB9"/>
    <w:rsid w:val="0094493E"/>
    <w:rsid w:val="00944DEA"/>
    <w:rsid w:val="009454C3"/>
    <w:rsid w:val="00945886"/>
    <w:rsid w:val="00946205"/>
    <w:rsid w:val="009468EE"/>
    <w:rsid w:val="00946FB2"/>
    <w:rsid w:val="0094704C"/>
    <w:rsid w:val="009474B6"/>
    <w:rsid w:val="00947727"/>
    <w:rsid w:val="009500BD"/>
    <w:rsid w:val="0095020B"/>
    <w:rsid w:val="00950246"/>
    <w:rsid w:val="009505C7"/>
    <w:rsid w:val="00950806"/>
    <w:rsid w:val="00950AB4"/>
    <w:rsid w:val="00951C84"/>
    <w:rsid w:val="00951CDA"/>
    <w:rsid w:val="0095215A"/>
    <w:rsid w:val="00952F4D"/>
    <w:rsid w:val="009531F8"/>
    <w:rsid w:val="00953E29"/>
    <w:rsid w:val="0095415A"/>
    <w:rsid w:val="00954537"/>
    <w:rsid w:val="00954C5D"/>
    <w:rsid w:val="009559FB"/>
    <w:rsid w:val="00955F64"/>
    <w:rsid w:val="009562B5"/>
    <w:rsid w:val="009562E4"/>
    <w:rsid w:val="00956A98"/>
    <w:rsid w:val="00956C41"/>
    <w:rsid w:val="00957374"/>
    <w:rsid w:val="0095794F"/>
    <w:rsid w:val="00957A58"/>
    <w:rsid w:val="00957CE8"/>
    <w:rsid w:val="00957EA4"/>
    <w:rsid w:val="00960295"/>
    <w:rsid w:val="009602B1"/>
    <w:rsid w:val="00960405"/>
    <w:rsid w:val="009609FC"/>
    <w:rsid w:val="00960FAA"/>
    <w:rsid w:val="009612A8"/>
    <w:rsid w:val="009614FF"/>
    <w:rsid w:val="00961859"/>
    <w:rsid w:val="00961FB0"/>
    <w:rsid w:val="009620B0"/>
    <w:rsid w:val="0096219F"/>
    <w:rsid w:val="0096222D"/>
    <w:rsid w:val="009623FB"/>
    <w:rsid w:val="009624BA"/>
    <w:rsid w:val="0096270F"/>
    <w:rsid w:val="00963619"/>
    <w:rsid w:val="00963666"/>
    <w:rsid w:val="0096376A"/>
    <w:rsid w:val="00963841"/>
    <w:rsid w:val="00963982"/>
    <w:rsid w:val="00963B04"/>
    <w:rsid w:val="009651BA"/>
    <w:rsid w:val="0096538F"/>
    <w:rsid w:val="0096542D"/>
    <w:rsid w:val="009656EC"/>
    <w:rsid w:val="00965970"/>
    <w:rsid w:val="00965C40"/>
    <w:rsid w:val="009660B1"/>
    <w:rsid w:val="009666BD"/>
    <w:rsid w:val="009668B2"/>
    <w:rsid w:val="00966B79"/>
    <w:rsid w:val="009670E5"/>
    <w:rsid w:val="0096713A"/>
    <w:rsid w:val="0096730A"/>
    <w:rsid w:val="009673BF"/>
    <w:rsid w:val="00967707"/>
    <w:rsid w:val="00967A0E"/>
    <w:rsid w:val="009702C9"/>
    <w:rsid w:val="0097073E"/>
    <w:rsid w:val="00971078"/>
    <w:rsid w:val="0097147E"/>
    <w:rsid w:val="0097163C"/>
    <w:rsid w:val="00971695"/>
    <w:rsid w:val="00971A3F"/>
    <w:rsid w:val="0097228D"/>
    <w:rsid w:val="00973268"/>
    <w:rsid w:val="009735FB"/>
    <w:rsid w:val="009737CC"/>
    <w:rsid w:val="00973933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68D5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838"/>
    <w:rsid w:val="009839FF"/>
    <w:rsid w:val="009842F5"/>
    <w:rsid w:val="00985506"/>
    <w:rsid w:val="00985B13"/>
    <w:rsid w:val="00985D9E"/>
    <w:rsid w:val="009861BE"/>
    <w:rsid w:val="009862B3"/>
    <w:rsid w:val="009864F3"/>
    <w:rsid w:val="00986608"/>
    <w:rsid w:val="00986719"/>
    <w:rsid w:val="0098694E"/>
    <w:rsid w:val="00986B19"/>
    <w:rsid w:val="00986E6B"/>
    <w:rsid w:val="00986E80"/>
    <w:rsid w:val="009872D9"/>
    <w:rsid w:val="00987ACB"/>
    <w:rsid w:val="00987DC1"/>
    <w:rsid w:val="00990870"/>
    <w:rsid w:val="00990CBF"/>
    <w:rsid w:val="00990CF8"/>
    <w:rsid w:val="00991527"/>
    <w:rsid w:val="00991556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7CB"/>
    <w:rsid w:val="0099387D"/>
    <w:rsid w:val="00993FAD"/>
    <w:rsid w:val="009944C1"/>
    <w:rsid w:val="0099496C"/>
    <w:rsid w:val="00994BFD"/>
    <w:rsid w:val="00995784"/>
    <w:rsid w:val="00995BC5"/>
    <w:rsid w:val="00995D77"/>
    <w:rsid w:val="00995FB5"/>
    <w:rsid w:val="00996493"/>
    <w:rsid w:val="0099684F"/>
    <w:rsid w:val="00996A63"/>
    <w:rsid w:val="00997C3B"/>
    <w:rsid w:val="00997DB9"/>
    <w:rsid w:val="009A0835"/>
    <w:rsid w:val="009A0BD9"/>
    <w:rsid w:val="009A0E27"/>
    <w:rsid w:val="009A0EBB"/>
    <w:rsid w:val="009A0F37"/>
    <w:rsid w:val="009A1039"/>
    <w:rsid w:val="009A132A"/>
    <w:rsid w:val="009A25A2"/>
    <w:rsid w:val="009A2E79"/>
    <w:rsid w:val="009A2F4B"/>
    <w:rsid w:val="009A3232"/>
    <w:rsid w:val="009A3B6A"/>
    <w:rsid w:val="009A3CDC"/>
    <w:rsid w:val="009A3F4D"/>
    <w:rsid w:val="009A41D8"/>
    <w:rsid w:val="009A457B"/>
    <w:rsid w:val="009A486B"/>
    <w:rsid w:val="009A48A3"/>
    <w:rsid w:val="009A4EA3"/>
    <w:rsid w:val="009A503B"/>
    <w:rsid w:val="009A52E4"/>
    <w:rsid w:val="009A5468"/>
    <w:rsid w:val="009A5649"/>
    <w:rsid w:val="009A6183"/>
    <w:rsid w:val="009A64C9"/>
    <w:rsid w:val="009A6868"/>
    <w:rsid w:val="009A68C8"/>
    <w:rsid w:val="009A7137"/>
    <w:rsid w:val="009A71E0"/>
    <w:rsid w:val="009A76AD"/>
    <w:rsid w:val="009A76EF"/>
    <w:rsid w:val="009A7718"/>
    <w:rsid w:val="009A78BE"/>
    <w:rsid w:val="009A7DC3"/>
    <w:rsid w:val="009B01C9"/>
    <w:rsid w:val="009B03AD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689"/>
    <w:rsid w:val="009B5AAA"/>
    <w:rsid w:val="009B5BAB"/>
    <w:rsid w:val="009B5C0D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8B8"/>
    <w:rsid w:val="009C2CF1"/>
    <w:rsid w:val="009C2D50"/>
    <w:rsid w:val="009C3016"/>
    <w:rsid w:val="009C32AF"/>
    <w:rsid w:val="009C3590"/>
    <w:rsid w:val="009C35CB"/>
    <w:rsid w:val="009C3F3E"/>
    <w:rsid w:val="009C4498"/>
    <w:rsid w:val="009C46F3"/>
    <w:rsid w:val="009C4832"/>
    <w:rsid w:val="009C4A0E"/>
    <w:rsid w:val="009C53F0"/>
    <w:rsid w:val="009C544E"/>
    <w:rsid w:val="009C5530"/>
    <w:rsid w:val="009C5B2E"/>
    <w:rsid w:val="009C5FF1"/>
    <w:rsid w:val="009C73F0"/>
    <w:rsid w:val="009C7F9B"/>
    <w:rsid w:val="009D03E0"/>
    <w:rsid w:val="009D083D"/>
    <w:rsid w:val="009D0BEA"/>
    <w:rsid w:val="009D0EB0"/>
    <w:rsid w:val="009D135D"/>
    <w:rsid w:val="009D178D"/>
    <w:rsid w:val="009D1831"/>
    <w:rsid w:val="009D1D55"/>
    <w:rsid w:val="009D1EFC"/>
    <w:rsid w:val="009D23D5"/>
    <w:rsid w:val="009D2459"/>
    <w:rsid w:val="009D287C"/>
    <w:rsid w:val="009D2B42"/>
    <w:rsid w:val="009D2BCE"/>
    <w:rsid w:val="009D2D68"/>
    <w:rsid w:val="009D30EC"/>
    <w:rsid w:val="009D3372"/>
    <w:rsid w:val="009D36DE"/>
    <w:rsid w:val="009D3D7C"/>
    <w:rsid w:val="009D46FD"/>
    <w:rsid w:val="009D5129"/>
    <w:rsid w:val="009D533C"/>
    <w:rsid w:val="009D5A09"/>
    <w:rsid w:val="009D5D87"/>
    <w:rsid w:val="009D5D8C"/>
    <w:rsid w:val="009D5DEE"/>
    <w:rsid w:val="009D6BF9"/>
    <w:rsid w:val="009D6F85"/>
    <w:rsid w:val="009D733C"/>
    <w:rsid w:val="009D77AD"/>
    <w:rsid w:val="009D7A29"/>
    <w:rsid w:val="009D7A6B"/>
    <w:rsid w:val="009E080F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5CE0"/>
    <w:rsid w:val="009E661B"/>
    <w:rsid w:val="009E6AD7"/>
    <w:rsid w:val="009E6E41"/>
    <w:rsid w:val="009E701B"/>
    <w:rsid w:val="009E72AA"/>
    <w:rsid w:val="009E7366"/>
    <w:rsid w:val="009E7625"/>
    <w:rsid w:val="009E789B"/>
    <w:rsid w:val="009E7BFF"/>
    <w:rsid w:val="009E7D8B"/>
    <w:rsid w:val="009F029C"/>
    <w:rsid w:val="009F03BD"/>
    <w:rsid w:val="009F0B0C"/>
    <w:rsid w:val="009F11B9"/>
    <w:rsid w:val="009F21F8"/>
    <w:rsid w:val="009F2723"/>
    <w:rsid w:val="009F2893"/>
    <w:rsid w:val="009F2A28"/>
    <w:rsid w:val="009F2BE0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6DC1"/>
    <w:rsid w:val="009F72FB"/>
    <w:rsid w:val="009F7C2D"/>
    <w:rsid w:val="009F7E46"/>
    <w:rsid w:val="009F7EC3"/>
    <w:rsid w:val="009F7F50"/>
    <w:rsid w:val="00A000A0"/>
    <w:rsid w:val="00A0023A"/>
    <w:rsid w:val="00A00342"/>
    <w:rsid w:val="00A005E4"/>
    <w:rsid w:val="00A00741"/>
    <w:rsid w:val="00A00A28"/>
    <w:rsid w:val="00A010DC"/>
    <w:rsid w:val="00A0168E"/>
    <w:rsid w:val="00A018D5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4E9A"/>
    <w:rsid w:val="00A04F04"/>
    <w:rsid w:val="00A05460"/>
    <w:rsid w:val="00A05B30"/>
    <w:rsid w:val="00A05F25"/>
    <w:rsid w:val="00A05F4F"/>
    <w:rsid w:val="00A0655E"/>
    <w:rsid w:val="00A06BCA"/>
    <w:rsid w:val="00A06D68"/>
    <w:rsid w:val="00A0754F"/>
    <w:rsid w:val="00A07617"/>
    <w:rsid w:val="00A07C80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0"/>
    <w:rsid w:val="00A1393A"/>
    <w:rsid w:val="00A13993"/>
    <w:rsid w:val="00A13EF7"/>
    <w:rsid w:val="00A1432B"/>
    <w:rsid w:val="00A14575"/>
    <w:rsid w:val="00A14978"/>
    <w:rsid w:val="00A14A8F"/>
    <w:rsid w:val="00A14CD2"/>
    <w:rsid w:val="00A15E07"/>
    <w:rsid w:val="00A1604F"/>
    <w:rsid w:val="00A1668B"/>
    <w:rsid w:val="00A16C50"/>
    <w:rsid w:val="00A171F8"/>
    <w:rsid w:val="00A17E66"/>
    <w:rsid w:val="00A20097"/>
    <w:rsid w:val="00A203A1"/>
    <w:rsid w:val="00A20544"/>
    <w:rsid w:val="00A205CF"/>
    <w:rsid w:val="00A20868"/>
    <w:rsid w:val="00A20A94"/>
    <w:rsid w:val="00A20AE4"/>
    <w:rsid w:val="00A2136E"/>
    <w:rsid w:val="00A2193B"/>
    <w:rsid w:val="00A22573"/>
    <w:rsid w:val="00A231AC"/>
    <w:rsid w:val="00A231CD"/>
    <w:rsid w:val="00A233B2"/>
    <w:rsid w:val="00A23447"/>
    <w:rsid w:val="00A23451"/>
    <w:rsid w:val="00A23465"/>
    <w:rsid w:val="00A2394D"/>
    <w:rsid w:val="00A23CE2"/>
    <w:rsid w:val="00A240DB"/>
    <w:rsid w:val="00A24377"/>
    <w:rsid w:val="00A24754"/>
    <w:rsid w:val="00A25050"/>
    <w:rsid w:val="00A25073"/>
    <w:rsid w:val="00A25BB3"/>
    <w:rsid w:val="00A25E41"/>
    <w:rsid w:val="00A26168"/>
    <w:rsid w:val="00A2618E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526"/>
    <w:rsid w:val="00A30AB5"/>
    <w:rsid w:val="00A30D48"/>
    <w:rsid w:val="00A311B0"/>
    <w:rsid w:val="00A31E6B"/>
    <w:rsid w:val="00A31EB1"/>
    <w:rsid w:val="00A32104"/>
    <w:rsid w:val="00A323E2"/>
    <w:rsid w:val="00A326D9"/>
    <w:rsid w:val="00A32C35"/>
    <w:rsid w:val="00A337A9"/>
    <w:rsid w:val="00A33D7B"/>
    <w:rsid w:val="00A340B6"/>
    <w:rsid w:val="00A34D66"/>
    <w:rsid w:val="00A34FA6"/>
    <w:rsid w:val="00A35187"/>
    <w:rsid w:val="00A352C9"/>
    <w:rsid w:val="00A354BA"/>
    <w:rsid w:val="00A35A35"/>
    <w:rsid w:val="00A35B55"/>
    <w:rsid w:val="00A360FD"/>
    <w:rsid w:val="00A361BE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132"/>
    <w:rsid w:val="00A449D2"/>
    <w:rsid w:val="00A44C6C"/>
    <w:rsid w:val="00A4500C"/>
    <w:rsid w:val="00A450CB"/>
    <w:rsid w:val="00A4518B"/>
    <w:rsid w:val="00A4530A"/>
    <w:rsid w:val="00A45506"/>
    <w:rsid w:val="00A457D2"/>
    <w:rsid w:val="00A45A91"/>
    <w:rsid w:val="00A45FEC"/>
    <w:rsid w:val="00A4656E"/>
    <w:rsid w:val="00A46F56"/>
    <w:rsid w:val="00A4712F"/>
    <w:rsid w:val="00A475C6"/>
    <w:rsid w:val="00A47713"/>
    <w:rsid w:val="00A47BCE"/>
    <w:rsid w:val="00A50C0B"/>
    <w:rsid w:val="00A51042"/>
    <w:rsid w:val="00A51154"/>
    <w:rsid w:val="00A5198A"/>
    <w:rsid w:val="00A51AB4"/>
    <w:rsid w:val="00A51EA0"/>
    <w:rsid w:val="00A51F76"/>
    <w:rsid w:val="00A526CD"/>
    <w:rsid w:val="00A52D5C"/>
    <w:rsid w:val="00A52E25"/>
    <w:rsid w:val="00A5321A"/>
    <w:rsid w:val="00A53538"/>
    <w:rsid w:val="00A53F65"/>
    <w:rsid w:val="00A54190"/>
    <w:rsid w:val="00A541B9"/>
    <w:rsid w:val="00A54201"/>
    <w:rsid w:val="00A54B53"/>
    <w:rsid w:val="00A54D35"/>
    <w:rsid w:val="00A54E3C"/>
    <w:rsid w:val="00A54EA2"/>
    <w:rsid w:val="00A54FB4"/>
    <w:rsid w:val="00A554F9"/>
    <w:rsid w:val="00A55CF3"/>
    <w:rsid w:val="00A564D9"/>
    <w:rsid w:val="00A56865"/>
    <w:rsid w:val="00A576A4"/>
    <w:rsid w:val="00A57DB5"/>
    <w:rsid w:val="00A6019F"/>
    <w:rsid w:val="00A60298"/>
    <w:rsid w:val="00A60384"/>
    <w:rsid w:val="00A607BB"/>
    <w:rsid w:val="00A60A5D"/>
    <w:rsid w:val="00A60CB5"/>
    <w:rsid w:val="00A60CF1"/>
    <w:rsid w:val="00A61580"/>
    <w:rsid w:val="00A619C6"/>
    <w:rsid w:val="00A61AA9"/>
    <w:rsid w:val="00A61DB5"/>
    <w:rsid w:val="00A61E3A"/>
    <w:rsid w:val="00A6241F"/>
    <w:rsid w:val="00A62AFF"/>
    <w:rsid w:val="00A631CD"/>
    <w:rsid w:val="00A6353E"/>
    <w:rsid w:val="00A63574"/>
    <w:rsid w:val="00A63A7C"/>
    <w:rsid w:val="00A64244"/>
    <w:rsid w:val="00A64437"/>
    <w:rsid w:val="00A64B55"/>
    <w:rsid w:val="00A653B4"/>
    <w:rsid w:val="00A65A6B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A94"/>
    <w:rsid w:val="00A71B5C"/>
    <w:rsid w:val="00A71F5A"/>
    <w:rsid w:val="00A726CE"/>
    <w:rsid w:val="00A730E0"/>
    <w:rsid w:val="00A73509"/>
    <w:rsid w:val="00A7364F"/>
    <w:rsid w:val="00A73A04"/>
    <w:rsid w:val="00A73DB2"/>
    <w:rsid w:val="00A740AB"/>
    <w:rsid w:val="00A74796"/>
    <w:rsid w:val="00A747AD"/>
    <w:rsid w:val="00A747C3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779F4"/>
    <w:rsid w:val="00A8054B"/>
    <w:rsid w:val="00A80F59"/>
    <w:rsid w:val="00A8187F"/>
    <w:rsid w:val="00A81AB4"/>
    <w:rsid w:val="00A8224D"/>
    <w:rsid w:val="00A822A9"/>
    <w:rsid w:val="00A82446"/>
    <w:rsid w:val="00A828BC"/>
    <w:rsid w:val="00A82BB0"/>
    <w:rsid w:val="00A82DD5"/>
    <w:rsid w:val="00A832CA"/>
    <w:rsid w:val="00A836D2"/>
    <w:rsid w:val="00A83BB2"/>
    <w:rsid w:val="00A83D3B"/>
    <w:rsid w:val="00A83DE0"/>
    <w:rsid w:val="00A83E81"/>
    <w:rsid w:val="00A83F0B"/>
    <w:rsid w:val="00A84255"/>
    <w:rsid w:val="00A84421"/>
    <w:rsid w:val="00A84703"/>
    <w:rsid w:val="00A84704"/>
    <w:rsid w:val="00A84849"/>
    <w:rsid w:val="00A84A7B"/>
    <w:rsid w:val="00A84ABF"/>
    <w:rsid w:val="00A85DA0"/>
    <w:rsid w:val="00A8734C"/>
    <w:rsid w:val="00A87B3A"/>
    <w:rsid w:val="00A87DC4"/>
    <w:rsid w:val="00A87E5A"/>
    <w:rsid w:val="00A901CC"/>
    <w:rsid w:val="00A9031A"/>
    <w:rsid w:val="00A90323"/>
    <w:rsid w:val="00A904E9"/>
    <w:rsid w:val="00A90C7F"/>
    <w:rsid w:val="00A90E9F"/>
    <w:rsid w:val="00A9126D"/>
    <w:rsid w:val="00A912BA"/>
    <w:rsid w:val="00A91343"/>
    <w:rsid w:val="00A915BA"/>
    <w:rsid w:val="00A91A1A"/>
    <w:rsid w:val="00A91DA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062"/>
    <w:rsid w:val="00A963A5"/>
    <w:rsid w:val="00A9648D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CCD"/>
    <w:rsid w:val="00A97EC3"/>
    <w:rsid w:val="00AA00EC"/>
    <w:rsid w:val="00AA03D1"/>
    <w:rsid w:val="00AA078E"/>
    <w:rsid w:val="00AA09F0"/>
    <w:rsid w:val="00AA0B76"/>
    <w:rsid w:val="00AA0EEA"/>
    <w:rsid w:val="00AA174C"/>
    <w:rsid w:val="00AA1DD5"/>
    <w:rsid w:val="00AA21FD"/>
    <w:rsid w:val="00AA266C"/>
    <w:rsid w:val="00AA2853"/>
    <w:rsid w:val="00AA28DE"/>
    <w:rsid w:val="00AA2FB9"/>
    <w:rsid w:val="00AA3590"/>
    <w:rsid w:val="00AA3718"/>
    <w:rsid w:val="00AA375B"/>
    <w:rsid w:val="00AA42EF"/>
    <w:rsid w:val="00AA453A"/>
    <w:rsid w:val="00AA479D"/>
    <w:rsid w:val="00AA4B9F"/>
    <w:rsid w:val="00AA4FC0"/>
    <w:rsid w:val="00AA517D"/>
    <w:rsid w:val="00AA5265"/>
    <w:rsid w:val="00AA5622"/>
    <w:rsid w:val="00AA5741"/>
    <w:rsid w:val="00AA5D6A"/>
    <w:rsid w:val="00AA67AE"/>
    <w:rsid w:val="00AA698C"/>
    <w:rsid w:val="00AA7353"/>
    <w:rsid w:val="00AA7B1F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1D9D"/>
    <w:rsid w:val="00AB22EF"/>
    <w:rsid w:val="00AB30F8"/>
    <w:rsid w:val="00AB3176"/>
    <w:rsid w:val="00AB334C"/>
    <w:rsid w:val="00AB34EC"/>
    <w:rsid w:val="00AB35B6"/>
    <w:rsid w:val="00AB3B53"/>
    <w:rsid w:val="00AB3B55"/>
    <w:rsid w:val="00AB50F4"/>
    <w:rsid w:val="00AB6250"/>
    <w:rsid w:val="00AB63CD"/>
    <w:rsid w:val="00AB6425"/>
    <w:rsid w:val="00AB6715"/>
    <w:rsid w:val="00AB69D3"/>
    <w:rsid w:val="00AB6F5B"/>
    <w:rsid w:val="00AB7547"/>
    <w:rsid w:val="00AB7604"/>
    <w:rsid w:val="00AB76E9"/>
    <w:rsid w:val="00AB792E"/>
    <w:rsid w:val="00AC009C"/>
    <w:rsid w:val="00AC0821"/>
    <w:rsid w:val="00AC0EFF"/>
    <w:rsid w:val="00AC18FC"/>
    <w:rsid w:val="00AC1992"/>
    <w:rsid w:val="00AC1C46"/>
    <w:rsid w:val="00AC214D"/>
    <w:rsid w:val="00AC2456"/>
    <w:rsid w:val="00AC2598"/>
    <w:rsid w:val="00AC2640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B2A"/>
    <w:rsid w:val="00AC6E26"/>
    <w:rsid w:val="00AC701A"/>
    <w:rsid w:val="00AC7021"/>
    <w:rsid w:val="00AD018F"/>
    <w:rsid w:val="00AD04B5"/>
    <w:rsid w:val="00AD0683"/>
    <w:rsid w:val="00AD09B2"/>
    <w:rsid w:val="00AD0B73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511"/>
    <w:rsid w:val="00AD371F"/>
    <w:rsid w:val="00AD4252"/>
    <w:rsid w:val="00AD465A"/>
    <w:rsid w:val="00AD4889"/>
    <w:rsid w:val="00AD4C4F"/>
    <w:rsid w:val="00AD51C5"/>
    <w:rsid w:val="00AD52B4"/>
    <w:rsid w:val="00AD5582"/>
    <w:rsid w:val="00AD5C39"/>
    <w:rsid w:val="00AD5EA9"/>
    <w:rsid w:val="00AD6047"/>
    <w:rsid w:val="00AD60EF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19C4"/>
    <w:rsid w:val="00AE2032"/>
    <w:rsid w:val="00AE213C"/>
    <w:rsid w:val="00AE23C8"/>
    <w:rsid w:val="00AE26F8"/>
    <w:rsid w:val="00AE297F"/>
    <w:rsid w:val="00AE29AB"/>
    <w:rsid w:val="00AE2AC0"/>
    <w:rsid w:val="00AE2CFE"/>
    <w:rsid w:val="00AE31FD"/>
    <w:rsid w:val="00AE32FD"/>
    <w:rsid w:val="00AE330D"/>
    <w:rsid w:val="00AE33EB"/>
    <w:rsid w:val="00AE3BB2"/>
    <w:rsid w:val="00AE45D1"/>
    <w:rsid w:val="00AE4A7A"/>
    <w:rsid w:val="00AE4ACF"/>
    <w:rsid w:val="00AE516E"/>
    <w:rsid w:val="00AE580D"/>
    <w:rsid w:val="00AE58CE"/>
    <w:rsid w:val="00AE597C"/>
    <w:rsid w:val="00AE5AD9"/>
    <w:rsid w:val="00AE5AF9"/>
    <w:rsid w:val="00AE5B2F"/>
    <w:rsid w:val="00AE5C03"/>
    <w:rsid w:val="00AE5C94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ACE"/>
    <w:rsid w:val="00AF5622"/>
    <w:rsid w:val="00AF5802"/>
    <w:rsid w:val="00AF5846"/>
    <w:rsid w:val="00AF76F6"/>
    <w:rsid w:val="00AF7A60"/>
    <w:rsid w:val="00AF7FB1"/>
    <w:rsid w:val="00B00120"/>
    <w:rsid w:val="00B00F9E"/>
    <w:rsid w:val="00B01584"/>
    <w:rsid w:val="00B01D37"/>
    <w:rsid w:val="00B027E8"/>
    <w:rsid w:val="00B03882"/>
    <w:rsid w:val="00B03A6A"/>
    <w:rsid w:val="00B03AE7"/>
    <w:rsid w:val="00B03CED"/>
    <w:rsid w:val="00B0407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EBC"/>
    <w:rsid w:val="00B10F37"/>
    <w:rsid w:val="00B10FF1"/>
    <w:rsid w:val="00B11694"/>
    <w:rsid w:val="00B11955"/>
    <w:rsid w:val="00B11BF9"/>
    <w:rsid w:val="00B125EC"/>
    <w:rsid w:val="00B12960"/>
    <w:rsid w:val="00B12E37"/>
    <w:rsid w:val="00B12F08"/>
    <w:rsid w:val="00B12FBA"/>
    <w:rsid w:val="00B13244"/>
    <w:rsid w:val="00B13392"/>
    <w:rsid w:val="00B1397C"/>
    <w:rsid w:val="00B14924"/>
    <w:rsid w:val="00B14BA1"/>
    <w:rsid w:val="00B14BE3"/>
    <w:rsid w:val="00B15066"/>
    <w:rsid w:val="00B1517C"/>
    <w:rsid w:val="00B15314"/>
    <w:rsid w:val="00B1563F"/>
    <w:rsid w:val="00B15D99"/>
    <w:rsid w:val="00B16300"/>
    <w:rsid w:val="00B16559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0E49"/>
    <w:rsid w:val="00B21477"/>
    <w:rsid w:val="00B21495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053"/>
    <w:rsid w:val="00B2627B"/>
    <w:rsid w:val="00B263CF"/>
    <w:rsid w:val="00B2679C"/>
    <w:rsid w:val="00B26A97"/>
    <w:rsid w:val="00B26B5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8B7"/>
    <w:rsid w:val="00B309E7"/>
    <w:rsid w:val="00B31017"/>
    <w:rsid w:val="00B312F8"/>
    <w:rsid w:val="00B319BB"/>
    <w:rsid w:val="00B31CB7"/>
    <w:rsid w:val="00B3220F"/>
    <w:rsid w:val="00B3224E"/>
    <w:rsid w:val="00B324A3"/>
    <w:rsid w:val="00B325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818"/>
    <w:rsid w:val="00B34A08"/>
    <w:rsid w:val="00B34C81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1835"/>
    <w:rsid w:val="00B4203F"/>
    <w:rsid w:val="00B4347F"/>
    <w:rsid w:val="00B43A17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8AD"/>
    <w:rsid w:val="00B519AD"/>
    <w:rsid w:val="00B51E72"/>
    <w:rsid w:val="00B51E9F"/>
    <w:rsid w:val="00B51FE6"/>
    <w:rsid w:val="00B521F3"/>
    <w:rsid w:val="00B52494"/>
    <w:rsid w:val="00B5272E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702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124F"/>
    <w:rsid w:val="00B6191D"/>
    <w:rsid w:val="00B61EC3"/>
    <w:rsid w:val="00B62AD2"/>
    <w:rsid w:val="00B62C1F"/>
    <w:rsid w:val="00B638B0"/>
    <w:rsid w:val="00B63DA6"/>
    <w:rsid w:val="00B63EF1"/>
    <w:rsid w:val="00B642DC"/>
    <w:rsid w:val="00B64626"/>
    <w:rsid w:val="00B648FC"/>
    <w:rsid w:val="00B64ABC"/>
    <w:rsid w:val="00B64CB3"/>
    <w:rsid w:val="00B64FB0"/>
    <w:rsid w:val="00B65EB7"/>
    <w:rsid w:val="00B6626D"/>
    <w:rsid w:val="00B66273"/>
    <w:rsid w:val="00B66343"/>
    <w:rsid w:val="00B663F5"/>
    <w:rsid w:val="00B6681C"/>
    <w:rsid w:val="00B67417"/>
    <w:rsid w:val="00B6783A"/>
    <w:rsid w:val="00B702D5"/>
    <w:rsid w:val="00B7068D"/>
    <w:rsid w:val="00B70702"/>
    <w:rsid w:val="00B707BA"/>
    <w:rsid w:val="00B709FC"/>
    <w:rsid w:val="00B70B2C"/>
    <w:rsid w:val="00B71424"/>
    <w:rsid w:val="00B71877"/>
    <w:rsid w:val="00B71A2B"/>
    <w:rsid w:val="00B71B3A"/>
    <w:rsid w:val="00B71B9B"/>
    <w:rsid w:val="00B71BD0"/>
    <w:rsid w:val="00B7214D"/>
    <w:rsid w:val="00B721D1"/>
    <w:rsid w:val="00B7247E"/>
    <w:rsid w:val="00B727D0"/>
    <w:rsid w:val="00B72A4B"/>
    <w:rsid w:val="00B72D1B"/>
    <w:rsid w:val="00B730E8"/>
    <w:rsid w:val="00B735DE"/>
    <w:rsid w:val="00B73990"/>
    <w:rsid w:val="00B739C2"/>
    <w:rsid w:val="00B73EAD"/>
    <w:rsid w:val="00B741B4"/>
    <w:rsid w:val="00B746E2"/>
    <w:rsid w:val="00B748A1"/>
    <w:rsid w:val="00B74A4F"/>
    <w:rsid w:val="00B75714"/>
    <w:rsid w:val="00B758D4"/>
    <w:rsid w:val="00B75CDB"/>
    <w:rsid w:val="00B76331"/>
    <w:rsid w:val="00B76644"/>
    <w:rsid w:val="00B76DB3"/>
    <w:rsid w:val="00B7721A"/>
    <w:rsid w:val="00B778A1"/>
    <w:rsid w:val="00B7798C"/>
    <w:rsid w:val="00B77BD2"/>
    <w:rsid w:val="00B77F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3C7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87"/>
    <w:rsid w:val="00B846F0"/>
    <w:rsid w:val="00B8475A"/>
    <w:rsid w:val="00B84BB3"/>
    <w:rsid w:val="00B84C58"/>
    <w:rsid w:val="00B85CC0"/>
    <w:rsid w:val="00B85D6F"/>
    <w:rsid w:val="00B862D7"/>
    <w:rsid w:val="00B86597"/>
    <w:rsid w:val="00B869D4"/>
    <w:rsid w:val="00B86D9B"/>
    <w:rsid w:val="00B870D2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8D5"/>
    <w:rsid w:val="00B91E67"/>
    <w:rsid w:val="00B925D1"/>
    <w:rsid w:val="00B9285E"/>
    <w:rsid w:val="00B92D74"/>
    <w:rsid w:val="00B92FFF"/>
    <w:rsid w:val="00B93398"/>
    <w:rsid w:val="00B937B2"/>
    <w:rsid w:val="00B9397A"/>
    <w:rsid w:val="00B94042"/>
    <w:rsid w:val="00B942EF"/>
    <w:rsid w:val="00B95160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0DE5"/>
    <w:rsid w:val="00BA12FC"/>
    <w:rsid w:val="00BA180A"/>
    <w:rsid w:val="00BA1999"/>
    <w:rsid w:val="00BA1AE0"/>
    <w:rsid w:val="00BA2176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49CC"/>
    <w:rsid w:val="00BA528A"/>
    <w:rsid w:val="00BA56A0"/>
    <w:rsid w:val="00BA5783"/>
    <w:rsid w:val="00BA607C"/>
    <w:rsid w:val="00BA6907"/>
    <w:rsid w:val="00BA696C"/>
    <w:rsid w:val="00BA69EC"/>
    <w:rsid w:val="00BA6AA0"/>
    <w:rsid w:val="00BA6C34"/>
    <w:rsid w:val="00BA7089"/>
    <w:rsid w:val="00BA756B"/>
    <w:rsid w:val="00BA7F48"/>
    <w:rsid w:val="00BB05D2"/>
    <w:rsid w:val="00BB0EA3"/>
    <w:rsid w:val="00BB111C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B43"/>
    <w:rsid w:val="00BB5CF1"/>
    <w:rsid w:val="00BB6165"/>
    <w:rsid w:val="00BB64DD"/>
    <w:rsid w:val="00BB6780"/>
    <w:rsid w:val="00BB6AC1"/>
    <w:rsid w:val="00BB718D"/>
    <w:rsid w:val="00BB768C"/>
    <w:rsid w:val="00BB798B"/>
    <w:rsid w:val="00BB79B5"/>
    <w:rsid w:val="00BC006A"/>
    <w:rsid w:val="00BC0137"/>
    <w:rsid w:val="00BC08E4"/>
    <w:rsid w:val="00BC090A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B32"/>
    <w:rsid w:val="00BC5D43"/>
    <w:rsid w:val="00BC5EBA"/>
    <w:rsid w:val="00BC785D"/>
    <w:rsid w:val="00BC7C56"/>
    <w:rsid w:val="00BC7EA4"/>
    <w:rsid w:val="00BD0062"/>
    <w:rsid w:val="00BD0A56"/>
    <w:rsid w:val="00BD0A8C"/>
    <w:rsid w:val="00BD0ECA"/>
    <w:rsid w:val="00BD1152"/>
    <w:rsid w:val="00BD124F"/>
    <w:rsid w:val="00BD13C8"/>
    <w:rsid w:val="00BD1AB1"/>
    <w:rsid w:val="00BD1B39"/>
    <w:rsid w:val="00BD1FF6"/>
    <w:rsid w:val="00BD27D2"/>
    <w:rsid w:val="00BD2896"/>
    <w:rsid w:val="00BD2FB0"/>
    <w:rsid w:val="00BD302C"/>
    <w:rsid w:val="00BD359D"/>
    <w:rsid w:val="00BD3878"/>
    <w:rsid w:val="00BD3FA6"/>
    <w:rsid w:val="00BD4089"/>
    <w:rsid w:val="00BD428E"/>
    <w:rsid w:val="00BD4454"/>
    <w:rsid w:val="00BD4679"/>
    <w:rsid w:val="00BD4742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1FD"/>
    <w:rsid w:val="00BE24A7"/>
    <w:rsid w:val="00BE2870"/>
    <w:rsid w:val="00BE2BF3"/>
    <w:rsid w:val="00BE308C"/>
    <w:rsid w:val="00BE3138"/>
    <w:rsid w:val="00BE351C"/>
    <w:rsid w:val="00BE3997"/>
    <w:rsid w:val="00BE3B24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744"/>
    <w:rsid w:val="00BF09CF"/>
    <w:rsid w:val="00BF0B36"/>
    <w:rsid w:val="00BF0C95"/>
    <w:rsid w:val="00BF0D8F"/>
    <w:rsid w:val="00BF0EF3"/>
    <w:rsid w:val="00BF14E9"/>
    <w:rsid w:val="00BF17E9"/>
    <w:rsid w:val="00BF193C"/>
    <w:rsid w:val="00BF20DF"/>
    <w:rsid w:val="00BF2706"/>
    <w:rsid w:val="00BF2A0A"/>
    <w:rsid w:val="00BF2AFC"/>
    <w:rsid w:val="00BF394A"/>
    <w:rsid w:val="00BF3C14"/>
    <w:rsid w:val="00BF3DBD"/>
    <w:rsid w:val="00BF4ACE"/>
    <w:rsid w:val="00BF5205"/>
    <w:rsid w:val="00BF5414"/>
    <w:rsid w:val="00BF546E"/>
    <w:rsid w:val="00BF5757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153"/>
    <w:rsid w:val="00C0190B"/>
    <w:rsid w:val="00C01ECA"/>
    <w:rsid w:val="00C020AD"/>
    <w:rsid w:val="00C02BA2"/>
    <w:rsid w:val="00C04234"/>
    <w:rsid w:val="00C0466D"/>
    <w:rsid w:val="00C04832"/>
    <w:rsid w:val="00C0489E"/>
    <w:rsid w:val="00C04C03"/>
    <w:rsid w:val="00C04C39"/>
    <w:rsid w:val="00C0514C"/>
    <w:rsid w:val="00C0567B"/>
    <w:rsid w:val="00C05968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594"/>
    <w:rsid w:val="00C106AB"/>
    <w:rsid w:val="00C10A76"/>
    <w:rsid w:val="00C10B4A"/>
    <w:rsid w:val="00C10B9C"/>
    <w:rsid w:val="00C10C16"/>
    <w:rsid w:val="00C10CB5"/>
    <w:rsid w:val="00C10D26"/>
    <w:rsid w:val="00C11B57"/>
    <w:rsid w:val="00C12089"/>
    <w:rsid w:val="00C1210D"/>
    <w:rsid w:val="00C1250D"/>
    <w:rsid w:val="00C128D9"/>
    <w:rsid w:val="00C12969"/>
    <w:rsid w:val="00C1358F"/>
    <w:rsid w:val="00C13AE6"/>
    <w:rsid w:val="00C13BD1"/>
    <w:rsid w:val="00C13D3D"/>
    <w:rsid w:val="00C144BE"/>
    <w:rsid w:val="00C14675"/>
    <w:rsid w:val="00C15420"/>
    <w:rsid w:val="00C15B19"/>
    <w:rsid w:val="00C15B6B"/>
    <w:rsid w:val="00C15C8A"/>
    <w:rsid w:val="00C1617C"/>
    <w:rsid w:val="00C163ED"/>
    <w:rsid w:val="00C1656A"/>
    <w:rsid w:val="00C16965"/>
    <w:rsid w:val="00C16996"/>
    <w:rsid w:val="00C20A51"/>
    <w:rsid w:val="00C212DA"/>
    <w:rsid w:val="00C21306"/>
    <w:rsid w:val="00C2158B"/>
    <w:rsid w:val="00C21633"/>
    <w:rsid w:val="00C2211C"/>
    <w:rsid w:val="00C22A9F"/>
    <w:rsid w:val="00C2307D"/>
    <w:rsid w:val="00C23495"/>
    <w:rsid w:val="00C23BB8"/>
    <w:rsid w:val="00C255DD"/>
    <w:rsid w:val="00C25A5B"/>
    <w:rsid w:val="00C25CA4"/>
    <w:rsid w:val="00C25D54"/>
    <w:rsid w:val="00C25D94"/>
    <w:rsid w:val="00C265FD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8C0"/>
    <w:rsid w:val="00C3291F"/>
    <w:rsid w:val="00C3333B"/>
    <w:rsid w:val="00C3333D"/>
    <w:rsid w:val="00C336E8"/>
    <w:rsid w:val="00C338E8"/>
    <w:rsid w:val="00C33D2D"/>
    <w:rsid w:val="00C3415B"/>
    <w:rsid w:val="00C34A47"/>
    <w:rsid w:val="00C34ACE"/>
    <w:rsid w:val="00C3560C"/>
    <w:rsid w:val="00C35839"/>
    <w:rsid w:val="00C35A72"/>
    <w:rsid w:val="00C35FAF"/>
    <w:rsid w:val="00C3613D"/>
    <w:rsid w:val="00C3625A"/>
    <w:rsid w:val="00C36A7A"/>
    <w:rsid w:val="00C36B37"/>
    <w:rsid w:val="00C36D0A"/>
    <w:rsid w:val="00C36F70"/>
    <w:rsid w:val="00C37085"/>
    <w:rsid w:val="00C37281"/>
    <w:rsid w:val="00C37C96"/>
    <w:rsid w:val="00C4035A"/>
    <w:rsid w:val="00C40788"/>
    <w:rsid w:val="00C41973"/>
    <w:rsid w:val="00C41A5D"/>
    <w:rsid w:val="00C4250D"/>
    <w:rsid w:val="00C42BC9"/>
    <w:rsid w:val="00C42EE5"/>
    <w:rsid w:val="00C42F3E"/>
    <w:rsid w:val="00C4336A"/>
    <w:rsid w:val="00C43DE5"/>
    <w:rsid w:val="00C449B1"/>
    <w:rsid w:val="00C44BB8"/>
    <w:rsid w:val="00C44C8A"/>
    <w:rsid w:val="00C4515A"/>
    <w:rsid w:val="00C45D46"/>
    <w:rsid w:val="00C463BB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512"/>
    <w:rsid w:val="00C507F9"/>
    <w:rsid w:val="00C5218A"/>
    <w:rsid w:val="00C52285"/>
    <w:rsid w:val="00C522CB"/>
    <w:rsid w:val="00C522DA"/>
    <w:rsid w:val="00C522FF"/>
    <w:rsid w:val="00C52434"/>
    <w:rsid w:val="00C527B6"/>
    <w:rsid w:val="00C527DA"/>
    <w:rsid w:val="00C52B62"/>
    <w:rsid w:val="00C52BF7"/>
    <w:rsid w:val="00C52D22"/>
    <w:rsid w:val="00C531B4"/>
    <w:rsid w:val="00C53463"/>
    <w:rsid w:val="00C53FC1"/>
    <w:rsid w:val="00C549A4"/>
    <w:rsid w:val="00C549D5"/>
    <w:rsid w:val="00C55087"/>
    <w:rsid w:val="00C55657"/>
    <w:rsid w:val="00C55D9B"/>
    <w:rsid w:val="00C56295"/>
    <w:rsid w:val="00C5668A"/>
    <w:rsid w:val="00C568DB"/>
    <w:rsid w:val="00C56D5C"/>
    <w:rsid w:val="00C56E30"/>
    <w:rsid w:val="00C57312"/>
    <w:rsid w:val="00C57938"/>
    <w:rsid w:val="00C57C88"/>
    <w:rsid w:val="00C6085E"/>
    <w:rsid w:val="00C6113F"/>
    <w:rsid w:val="00C61829"/>
    <w:rsid w:val="00C61DD9"/>
    <w:rsid w:val="00C61F89"/>
    <w:rsid w:val="00C626E0"/>
    <w:rsid w:val="00C628C0"/>
    <w:rsid w:val="00C629E6"/>
    <w:rsid w:val="00C6418E"/>
    <w:rsid w:val="00C642BA"/>
    <w:rsid w:val="00C643FD"/>
    <w:rsid w:val="00C647A6"/>
    <w:rsid w:val="00C647B6"/>
    <w:rsid w:val="00C64CAD"/>
    <w:rsid w:val="00C65104"/>
    <w:rsid w:val="00C658FB"/>
    <w:rsid w:val="00C65A83"/>
    <w:rsid w:val="00C65B06"/>
    <w:rsid w:val="00C65C80"/>
    <w:rsid w:val="00C65EE0"/>
    <w:rsid w:val="00C66473"/>
    <w:rsid w:val="00C6682E"/>
    <w:rsid w:val="00C668C8"/>
    <w:rsid w:val="00C66CFE"/>
    <w:rsid w:val="00C66E4C"/>
    <w:rsid w:val="00C67303"/>
    <w:rsid w:val="00C6744F"/>
    <w:rsid w:val="00C6759D"/>
    <w:rsid w:val="00C6776C"/>
    <w:rsid w:val="00C67806"/>
    <w:rsid w:val="00C700E5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1DB0"/>
    <w:rsid w:val="00C72236"/>
    <w:rsid w:val="00C72530"/>
    <w:rsid w:val="00C726D3"/>
    <w:rsid w:val="00C727AB"/>
    <w:rsid w:val="00C72CE5"/>
    <w:rsid w:val="00C73946"/>
    <w:rsid w:val="00C73978"/>
    <w:rsid w:val="00C73B3C"/>
    <w:rsid w:val="00C73D70"/>
    <w:rsid w:val="00C74150"/>
    <w:rsid w:val="00C747F1"/>
    <w:rsid w:val="00C7494E"/>
    <w:rsid w:val="00C74C33"/>
    <w:rsid w:val="00C754EF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497"/>
    <w:rsid w:val="00C8052B"/>
    <w:rsid w:val="00C806DF"/>
    <w:rsid w:val="00C808F2"/>
    <w:rsid w:val="00C80A2E"/>
    <w:rsid w:val="00C80B72"/>
    <w:rsid w:val="00C80C28"/>
    <w:rsid w:val="00C811E9"/>
    <w:rsid w:val="00C81591"/>
    <w:rsid w:val="00C81593"/>
    <w:rsid w:val="00C816E9"/>
    <w:rsid w:val="00C8212E"/>
    <w:rsid w:val="00C82686"/>
    <w:rsid w:val="00C82CDB"/>
    <w:rsid w:val="00C82F99"/>
    <w:rsid w:val="00C836EC"/>
    <w:rsid w:val="00C83A4D"/>
    <w:rsid w:val="00C83FC4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5A2"/>
    <w:rsid w:val="00C90B70"/>
    <w:rsid w:val="00C91189"/>
    <w:rsid w:val="00C9134E"/>
    <w:rsid w:val="00C914A8"/>
    <w:rsid w:val="00C91725"/>
    <w:rsid w:val="00C93130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6F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897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2FA0"/>
    <w:rsid w:val="00CB30C8"/>
    <w:rsid w:val="00CB3386"/>
    <w:rsid w:val="00CB33F2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B7A2C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4E61"/>
    <w:rsid w:val="00CC51CC"/>
    <w:rsid w:val="00CC5340"/>
    <w:rsid w:val="00CC56C0"/>
    <w:rsid w:val="00CC6111"/>
    <w:rsid w:val="00CC675B"/>
    <w:rsid w:val="00CC68D9"/>
    <w:rsid w:val="00CC6940"/>
    <w:rsid w:val="00CC712B"/>
    <w:rsid w:val="00CC75A4"/>
    <w:rsid w:val="00CC77CE"/>
    <w:rsid w:val="00CC7926"/>
    <w:rsid w:val="00CD0E03"/>
    <w:rsid w:val="00CD143E"/>
    <w:rsid w:val="00CD1468"/>
    <w:rsid w:val="00CD1FAD"/>
    <w:rsid w:val="00CD217F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0B6A"/>
    <w:rsid w:val="00CE10C7"/>
    <w:rsid w:val="00CE12A5"/>
    <w:rsid w:val="00CE13A6"/>
    <w:rsid w:val="00CE13EF"/>
    <w:rsid w:val="00CE1853"/>
    <w:rsid w:val="00CE1B00"/>
    <w:rsid w:val="00CE1BC5"/>
    <w:rsid w:val="00CE1F7B"/>
    <w:rsid w:val="00CE1FC4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1DE"/>
    <w:rsid w:val="00CE72DF"/>
    <w:rsid w:val="00CE7764"/>
    <w:rsid w:val="00CE7CD5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C16"/>
    <w:rsid w:val="00CF3E66"/>
    <w:rsid w:val="00CF3FF3"/>
    <w:rsid w:val="00CF427B"/>
    <w:rsid w:val="00CF4692"/>
    <w:rsid w:val="00CF4EF6"/>
    <w:rsid w:val="00CF5288"/>
    <w:rsid w:val="00CF5341"/>
    <w:rsid w:val="00CF5766"/>
    <w:rsid w:val="00CF58F8"/>
    <w:rsid w:val="00CF5CF4"/>
    <w:rsid w:val="00CF66FF"/>
    <w:rsid w:val="00CF6AE2"/>
    <w:rsid w:val="00CF70DA"/>
    <w:rsid w:val="00CF7905"/>
    <w:rsid w:val="00CF7BB9"/>
    <w:rsid w:val="00CF7F50"/>
    <w:rsid w:val="00D00500"/>
    <w:rsid w:val="00D00597"/>
    <w:rsid w:val="00D0076E"/>
    <w:rsid w:val="00D00FA1"/>
    <w:rsid w:val="00D01961"/>
    <w:rsid w:val="00D01F9B"/>
    <w:rsid w:val="00D02684"/>
    <w:rsid w:val="00D02966"/>
    <w:rsid w:val="00D032A4"/>
    <w:rsid w:val="00D03E57"/>
    <w:rsid w:val="00D03E6C"/>
    <w:rsid w:val="00D04092"/>
    <w:rsid w:val="00D04160"/>
    <w:rsid w:val="00D04285"/>
    <w:rsid w:val="00D04A80"/>
    <w:rsid w:val="00D04D18"/>
    <w:rsid w:val="00D05102"/>
    <w:rsid w:val="00D0552F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599"/>
    <w:rsid w:val="00D12A0C"/>
    <w:rsid w:val="00D12C74"/>
    <w:rsid w:val="00D13CA0"/>
    <w:rsid w:val="00D13D7D"/>
    <w:rsid w:val="00D13E85"/>
    <w:rsid w:val="00D13FED"/>
    <w:rsid w:val="00D14774"/>
    <w:rsid w:val="00D14856"/>
    <w:rsid w:val="00D148DB"/>
    <w:rsid w:val="00D14C61"/>
    <w:rsid w:val="00D14CAE"/>
    <w:rsid w:val="00D1545B"/>
    <w:rsid w:val="00D155E2"/>
    <w:rsid w:val="00D15A02"/>
    <w:rsid w:val="00D1615B"/>
    <w:rsid w:val="00D164D6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AFE"/>
    <w:rsid w:val="00D20FF6"/>
    <w:rsid w:val="00D2139F"/>
    <w:rsid w:val="00D21EFC"/>
    <w:rsid w:val="00D21FBD"/>
    <w:rsid w:val="00D227B5"/>
    <w:rsid w:val="00D2308A"/>
    <w:rsid w:val="00D23582"/>
    <w:rsid w:val="00D24102"/>
    <w:rsid w:val="00D24ABE"/>
    <w:rsid w:val="00D25857"/>
    <w:rsid w:val="00D26D40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6E2"/>
    <w:rsid w:val="00D34AB8"/>
    <w:rsid w:val="00D34E1D"/>
    <w:rsid w:val="00D34F08"/>
    <w:rsid w:val="00D35291"/>
    <w:rsid w:val="00D35A18"/>
    <w:rsid w:val="00D35D45"/>
    <w:rsid w:val="00D36389"/>
    <w:rsid w:val="00D36C64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BD"/>
    <w:rsid w:val="00D41FDB"/>
    <w:rsid w:val="00D420C6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092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5A2A"/>
    <w:rsid w:val="00D5634E"/>
    <w:rsid w:val="00D56989"/>
    <w:rsid w:val="00D56BAC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009"/>
    <w:rsid w:val="00D62F84"/>
    <w:rsid w:val="00D63F06"/>
    <w:rsid w:val="00D63FCD"/>
    <w:rsid w:val="00D644C1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3AF"/>
    <w:rsid w:val="00D6765E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2A9E"/>
    <w:rsid w:val="00D736E3"/>
    <w:rsid w:val="00D73E40"/>
    <w:rsid w:val="00D74761"/>
    <w:rsid w:val="00D74AB4"/>
    <w:rsid w:val="00D74CAE"/>
    <w:rsid w:val="00D74CEE"/>
    <w:rsid w:val="00D74D6D"/>
    <w:rsid w:val="00D759F1"/>
    <w:rsid w:val="00D759F4"/>
    <w:rsid w:val="00D75A04"/>
    <w:rsid w:val="00D75CDE"/>
    <w:rsid w:val="00D76239"/>
    <w:rsid w:val="00D76318"/>
    <w:rsid w:val="00D7687A"/>
    <w:rsid w:val="00D76C7C"/>
    <w:rsid w:val="00D76CF4"/>
    <w:rsid w:val="00D76E6F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37C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16"/>
    <w:rsid w:val="00D92746"/>
    <w:rsid w:val="00D92D91"/>
    <w:rsid w:val="00D92DBA"/>
    <w:rsid w:val="00D93105"/>
    <w:rsid w:val="00D9362C"/>
    <w:rsid w:val="00D93976"/>
    <w:rsid w:val="00D93CF7"/>
    <w:rsid w:val="00D93D30"/>
    <w:rsid w:val="00D9434C"/>
    <w:rsid w:val="00D94D14"/>
    <w:rsid w:val="00D94D6B"/>
    <w:rsid w:val="00D94F06"/>
    <w:rsid w:val="00D953F3"/>
    <w:rsid w:val="00D9549D"/>
    <w:rsid w:val="00D95D0B"/>
    <w:rsid w:val="00D9667A"/>
    <w:rsid w:val="00D96799"/>
    <w:rsid w:val="00D967AD"/>
    <w:rsid w:val="00D96EB4"/>
    <w:rsid w:val="00D971AF"/>
    <w:rsid w:val="00D973A9"/>
    <w:rsid w:val="00D97544"/>
    <w:rsid w:val="00D97743"/>
    <w:rsid w:val="00D9786B"/>
    <w:rsid w:val="00D978F0"/>
    <w:rsid w:val="00D97E12"/>
    <w:rsid w:val="00D97F7B"/>
    <w:rsid w:val="00DA0275"/>
    <w:rsid w:val="00DA0359"/>
    <w:rsid w:val="00DA060B"/>
    <w:rsid w:val="00DA08BA"/>
    <w:rsid w:val="00DA1CCC"/>
    <w:rsid w:val="00DA26B7"/>
    <w:rsid w:val="00DA27B7"/>
    <w:rsid w:val="00DA33A3"/>
    <w:rsid w:val="00DA33F8"/>
    <w:rsid w:val="00DA41EF"/>
    <w:rsid w:val="00DA43DA"/>
    <w:rsid w:val="00DA43F3"/>
    <w:rsid w:val="00DA4778"/>
    <w:rsid w:val="00DA4875"/>
    <w:rsid w:val="00DA499C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5A9"/>
    <w:rsid w:val="00DA77CF"/>
    <w:rsid w:val="00DA7893"/>
    <w:rsid w:val="00DB0AB4"/>
    <w:rsid w:val="00DB0B4E"/>
    <w:rsid w:val="00DB0F6E"/>
    <w:rsid w:val="00DB145D"/>
    <w:rsid w:val="00DB1B6F"/>
    <w:rsid w:val="00DB1ED6"/>
    <w:rsid w:val="00DB2001"/>
    <w:rsid w:val="00DB2174"/>
    <w:rsid w:val="00DB23FB"/>
    <w:rsid w:val="00DB28D7"/>
    <w:rsid w:val="00DB3019"/>
    <w:rsid w:val="00DB3205"/>
    <w:rsid w:val="00DB3344"/>
    <w:rsid w:val="00DB36CF"/>
    <w:rsid w:val="00DB3855"/>
    <w:rsid w:val="00DB3D91"/>
    <w:rsid w:val="00DB3E06"/>
    <w:rsid w:val="00DB475F"/>
    <w:rsid w:val="00DB47EB"/>
    <w:rsid w:val="00DB4846"/>
    <w:rsid w:val="00DB50DF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3AD"/>
    <w:rsid w:val="00DC34CA"/>
    <w:rsid w:val="00DC375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041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397"/>
    <w:rsid w:val="00DD4423"/>
    <w:rsid w:val="00DD45C2"/>
    <w:rsid w:val="00DD4C34"/>
    <w:rsid w:val="00DD5059"/>
    <w:rsid w:val="00DD5244"/>
    <w:rsid w:val="00DD58E3"/>
    <w:rsid w:val="00DD59E0"/>
    <w:rsid w:val="00DD5FDD"/>
    <w:rsid w:val="00DD6009"/>
    <w:rsid w:val="00DD61B7"/>
    <w:rsid w:val="00DD674E"/>
    <w:rsid w:val="00DD6B80"/>
    <w:rsid w:val="00DD6FC8"/>
    <w:rsid w:val="00DD7459"/>
    <w:rsid w:val="00DD75D5"/>
    <w:rsid w:val="00DD79CB"/>
    <w:rsid w:val="00DD7A29"/>
    <w:rsid w:val="00DE0073"/>
    <w:rsid w:val="00DE0CBC"/>
    <w:rsid w:val="00DE119C"/>
    <w:rsid w:val="00DE1249"/>
    <w:rsid w:val="00DE1396"/>
    <w:rsid w:val="00DE22EF"/>
    <w:rsid w:val="00DE2632"/>
    <w:rsid w:val="00DE27CD"/>
    <w:rsid w:val="00DE2C03"/>
    <w:rsid w:val="00DE3081"/>
    <w:rsid w:val="00DE399C"/>
    <w:rsid w:val="00DE3FA2"/>
    <w:rsid w:val="00DE40FA"/>
    <w:rsid w:val="00DE4162"/>
    <w:rsid w:val="00DE4970"/>
    <w:rsid w:val="00DE4CA3"/>
    <w:rsid w:val="00DE51C4"/>
    <w:rsid w:val="00DE53E2"/>
    <w:rsid w:val="00DE5449"/>
    <w:rsid w:val="00DE58B5"/>
    <w:rsid w:val="00DE5BAA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670"/>
    <w:rsid w:val="00DF176A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CF1"/>
    <w:rsid w:val="00DF4F3B"/>
    <w:rsid w:val="00DF53D0"/>
    <w:rsid w:val="00DF5669"/>
    <w:rsid w:val="00DF5C82"/>
    <w:rsid w:val="00DF5F41"/>
    <w:rsid w:val="00DF60B9"/>
    <w:rsid w:val="00DF649D"/>
    <w:rsid w:val="00DF6568"/>
    <w:rsid w:val="00DF66C1"/>
    <w:rsid w:val="00DF69FB"/>
    <w:rsid w:val="00DF6C60"/>
    <w:rsid w:val="00DF7B12"/>
    <w:rsid w:val="00DF7B35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1DD9"/>
    <w:rsid w:val="00E02459"/>
    <w:rsid w:val="00E02EDA"/>
    <w:rsid w:val="00E02EF6"/>
    <w:rsid w:val="00E034A8"/>
    <w:rsid w:val="00E035A0"/>
    <w:rsid w:val="00E036A1"/>
    <w:rsid w:val="00E0382B"/>
    <w:rsid w:val="00E039D0"/>
    <w:rsid w:val="00E03A7F"/>
    <w:rsid w:val="00E03A8F"/>
    <w:rsid w:val="00E03D83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61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17862"/>
    <w:rsid w:val="00E17E2D"/>
    <w:rsid w:val="00E20082"/>
    <w:rsid w:val="00E200EC"/>
    <w:rsid w:val="00E20743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06"/>
    <w:rsid w:val="00E24051"/>
    <w:rsid w:val="00E246D6"/>
    <w:rsid w:val="00E2475B"/>
    <w:rsid w:val="00E248A1"/>
    <w:rsid w:val="00E248F8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6F1E"/>
    <w:rsid w:val="00E27122"/>
    <w:rsid w:val="00E275D1"/>
    <w:rsid w:val="00E27741"/>
    <w:rsid w:val="00E2788C"/>
    <w:rsid w:val="00E279D2"/>
    <w:rsid w:val="00E27A2D"/>
    <w:rsid w:val="00E27A57"/>
    <w:rsid w:val="00E27F81"/>
    <w:rsid w:val="00E30D59"/>
    <w:rsid w:val="00E31198"/>
    <w:rsid w:val="00E31D8E"/>
    <w:rsid w:val="00E31DD8"/>
    <w:rsid w:val="00E32340"/>
    <w:rsid w:val="00E3251C"/>
    <w:rsid w:val="00E328C5"/>
    <w:rsid w:val="00E32939"/>
    <w:rsid w:val="00E33081"/>
    <w:rsid w:val="00E332E5"/>
    <w:rsid w:val="00E339B2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5CF"/>
    <w:rsid w:val="00E4261A"/>
    <w:rsid w:val="00E42DE6"/>
    <w:rsid w:val="00E42FAA"/>
    <w:rsid w:val="00E42FB3"/>
    <w:rsid w:val="00E43364"/>
    <w:rsid w:val="00E43823"/>
    <w:rsid w:val="00E43DFD"/>
    <w:rsid w:val="00E4413E"/>
    <w:rsid w:val="00E4414A"/>
    <w:rsid w:val="00E4436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919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262A"/>
    <w:rsid w:val="00E62AF7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A62"/>
    <w:rsid w:val="00E72B05"/>
    <w:rsid w:val="00E72F2E"/>
    <w:rsid w:val="00E73BD5"/>
    <w:rsid w:val="00E73BF7"/>
    <w:rsid w:val="00E73DA9"/>
    <w:rsid w:val="00E740EE"/>
    <w:rsid w:val="00E7462D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899"/>
    <w:rsid w:val="00E76C57"/>
    <w:rsid w:val="00E77862"/>
    <w:rsid w:val="00E77993"/>
    <w:rsid w:val="00E803A5"/>
    <w:rsid w:val="00E80687"/>
    <w:rsid w:val="00E812DB"/>
    <w:rsid w:val="00E81D5F"/>
    <w:rsid w:val="00E81D90"/>
    <w:rsid w:val="00E81F94"/>
    <w:rsid w:val="00E82578"/>
    <w:rsid w:val="00E82676"/>
    <w:rsid w:val="00E83282"/>
    <w:rsid w:val="00E83617"/>
    <w:rsid w:val="00E83B4A"/>
    <w:rsid w:val="00E841EC"/>
    <w:rsid w:val="00E84273"/>
    <w:rsid w:val="00E846DC"/>
    <w:rsid w:val="00E847FB"/>
    <w:rsid w:val="00E84858"/>
    <w:rsid w:val="00E848DF"/>
    <w:rsid w:val="00E849AA"/>
    <w:rsid w:val="00E84C5D"/>
    <w:rsid w:val="00E8516A"/>
    <w:rsid w:val="00E85A30"/>
    <w:rsid w:val="00E85BCF"/>
    <w:rsid w:val="00E85DE8"/>
    <w:rsid w:val="00E8688B"/>
    <w:rsid w:val="00E86ADC"/>
    <w:rsid w:val="00E86D3B"/>
    <w:rsid w:val="00E86E4A"/>
    <w:rsid w:val="00E87070"/>
    <w:rsid w:val="00E873CA"/>
    <w:rsid w:val="00E876AE"/>
    <w:rsid w:val="00E87811"/>
    <w:rsid w:val="00E878B6"/>
    <w:rsid w:val="00E87DDE"/>
    <w:rsid w:val="00E87E76"/>
    <w:rsid w:val="00E90053"/>
    <w:rsid w:val="00E90269"/>
    <w:rsid w:val="00E902A6"/>
    <w:rsid w:val="00E9032A"/>
    <w:rsid w:val="00E9099C"/>
    <w:rsid w:val="00E90C7B"/>
    <w:rsid w:val="00E910A3"/>
    <w:rsid w:val="00E91AE8"/>
    <w:rsid w:val="00E91F77"/>
    <w:rsid w:val="00E923F4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536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48B"/>
    <w:rsid w:val="00EA55C1"/>
    <w:rsid w:val="00EA588D"/>
    <w:rsid w:val="00EA58DE"/>
    <w:rsid w:val="00EA5E33"/>
    <w:rsid w:val="00EA6237"/>
    <w:rsid w:val="00EA62DA"/>
    <w:rsid w:val="00EA6556"/>
    <w:rsid w:val="00EA663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79A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6FD"/>
    <w:rsid w:val="00EB379E"/>
    <w:rsid w:val="00EB38A2"/>
    <w:rsid w:val="00EB3AC8"/>
    <w:rsid w:val="00EB3D01"/>
    <w:rsid w:val="00EB3EA7"/>
    <w:rsid w:val="00EB4940"/>
    <w:rsid w:val="00EB52F3"/>
    <w:rsid w:val="00EB530C"/>
    <w:rsid w:val="00EB535B"/>
    <w:rsid w:val="00EB5758"/>
    <w:rsid w:val="00EB613D"/>
    <w:rsid w:val="00EB62C5"/>
    <w:rsid w:val="00EB67F9"/>
    <w:rsid w:val="00EB7072"/>
    <w:rsid w:val="00EB709A"/>
    <w:rsid w:val="00EB74C6"/>
    <w:rsid w:val="00EB75D9"/>
    <w:rsid w:val="00EB77DD"/>
    <w:rsid w:val="00EB7CFA"/>
    <w:rsid w:val="00EB7F65"/>
    <w:rsid w:val="00EC0462"/>
    <w:rsid w:val="00EC0607"/>
    <w:rsid w:val="00EC0614"/>
    <w:rsid w:val="00EC0963"/>
    <w:rsid w:val="00EC0AD0"/>
    <w:rsid w:val="00EC0EF0"/>
    <w:rsid w:val="00EC16B4"/>
    <w:rsid w:val="00EC1B64"/>
    <w:rsid w:val="00EC1DDB"/>
    <w:rsid w:val="00EC2348"/>
    <w:rsid w:val="00EC248F"/>
    <w:rsid w:val="00EC2B68"/>
    <w:rsid w:val="00EC2E60"/>
    <w:rsid w:val="00EC3DC5"/>
    <w:rsid w:val="00EC40ED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0C2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0E5"/>
    <w:rsid w:val="00ED110C"/>
    <w:rsid w:val="00ED174A"/>
    <w:rsid w:val="00ED1A9B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4F9C"/>
    <w:rsid w:val="00ED5464"/>
    <w:rsid w:val="00ED56EB"/>
    <w:rsid w:val="00ED5BC7"/>
    <w:rsid w:val="00ED6810"/>
    <w:rsid w:val="00ED6BB5"/>
    <w:rsid w:val="00ED721A"/>
    <w:rsid w:val="00ED72FB"/>
    <w:rsid w:val="00ED737A"/>
    <w:rsid w:val="00ED7537"/>
    <w:rsid w:val="00ED76E4"/>
    <w:rsid w:val="00ED7A20"/>
    <w:rsid w:val="00EE0582"/>
    <w:rsid w:val="00EE0E22"/>
    <w:rsid w:val="00EE1D79"/>
    <w:rsid w:val="00EE1FFC"/>
    <w:rsid w:val="00EE22C7"/>
    <w:rsid w:val="00EE22D8"/>
    <w:rsid w:val="00EE25D9"/>
    <w:rsid w:val="00EE2DDF"/>
    <w:rsid w:val="00EE2F77"/>
    <w:rsid w:val="00EE308F"/>
    <w:rsid w:val="00EE381C"/>
    <w:rsid w:val="00EE3CA2"/>
    <w:rsid w:val="00EE4530"/>
    <w:rsid w:val="00EE4641"/>
    <w:rsid w:val="00EE491F"/>
    <w:rsid w:val="00EE49F0"/>
    <w:rsid w:val="00EE50BD"/>
    <w:rsid w:val="00EE5145"/>
    <w:rsid w:val="00EE51DA"/>
    <w:rsid w:val="00EE59CA"/>
    <w:rsid w:val="00EE5BF9"/>
    <w:rsid w:val="00EE5F2D"/>
    <w:rsid w:val="00EE5F80"/>
    <w:rsid w:val="00EE60CE"/>
    <w:rsid w:val="00EE6563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C97"/>
    <w:rsid w:val="00EF2E80"/>
    <w:rsid w:val="00EF3362"/>
    <w:rsid w:val="00EF35FC"/>
    <w:rsid w:val="00EF3ADB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5DDD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7EA"/>
    <w:rsid w:val="00F07942"/>
    <w:rsid w:val="00F07A67"/>
    <w:rsid w:val="00F1079C"/>
    <w:rsid w:val="00F10B61"/>
    <w:rsid w:val="00F10E68"/>
    <w:rsid w:val="00F11114"/>
    <w:rsid w:val="00F11936"/>
    <w:rsid w:val="00F11D07"/>
    <w:rsid w:val="00F12070"/>
    <w:rsid w:val="00F122AD"/>
    <w:rsid w:val="00F1242F"/>
    <w:rsid w:val="00F12565"/>
    <w:rsid w:val="00F125F1"/>
    <w:rsid w:val="00F12926"/>
    <w:rsid w:val="00F12C0F"/>
    <w:rsid w:val="00F13302"/>
    <w:rsid w:val="00F133E0"/>
    <w:rsid w:val="00F1381F"/>
    <w:rsid w:val="00F13963"/>
    <w:rsid w:val="00F1399F"/>
    <w:rsid w:val="00F13A04"/>
    <w:rsid w:val="00F13E3A"/>
    <w:rsid w:val="00F13EF4"/>
    <w:rsid w:val="00F1416C"/>
    <w:rsid w:val="00F14364"/>
    <w:rsid w:val="00F14592"/>
    <w:rsid w:val="00F1496F"/>
    <w:rsid w:val="00F15612"/>
    <w:rsid w:val="00F15834"/>
    <w:rsid w:val="00F15B97"/>
    <w:rsid w:val="00F15BD5"/>
    <w:rsid w:val="00F161ED"/>
    <w:rsid w:val="00F162FD"/>
    <w:rsid w:val="00F163D1"/>
    <w:rsid w:val="00F164BB"/>
    <w:rsid w:val="00F167A3"/>
    <w:rsid w:val="00F1691F"/>
    <w:rsid w:val="00F16E44"/>
    <w:rsid w:val="00F175B8"/>
    <w:rsid w:val="00F17F0D"/>
    <w:rsid w:val="00F2014E"/>
    <w:rsid w:val="00F2025D"/>
    <w:rsid w:val="00F203D7"/>
    <w:rsid w:val="00F20595"/>
    <w:rsid w:val="00F20827"/>
    <w:rsid w:val="00F208C9"/>
    <w:rsid w:val="00F20B17"/>
    <w:rsid w:val="00F20FA0"/>
    <w:rsid w:val="00F211FF"/>
    <w:rsid w:val="00F213DC"/>
    <w:rsid w:val="00F21494"/>
    <w:rsid w:val="00F21AB9"/>
    <w:rsid w:val="00F21BFF"/>
    <w:rsid w:val="00F223D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C65"/>
    <w:rsid w:val="00F30E5C"/>
    <w:rsid w:val="00F30FDF"/>
    <w:rsid w:val="00F318BA"/>
    <w:rsid w:val="00F3199B"/>
    <w:rsid w:val="00F3227E"/>
    <w:rsid w:val="00F3266C"/>
    <w:rsid w:val="00F328EF"/>
    <w:rsid w:val="00F329BC"/>
    <w:rsid w:val="00F32A48"/>
    <w:rsid w:val="00F32C57"/>
    <w:rsid w:val="00F32D2D"/>
    <w:rsid w:val="00F33A94"/>
    <w:rsid w:val="00F33B97"/>
    <w:rsid w:val="00F342F5"/>
    <w:rsid w:val="00F343AB"/>
    <w:rsid w:val="00F344DF"/>
    <w:rsid w:val="00F34557"/>
    <w:rsid w:val="00F3456F"/>
    <w:rsid w:val="00F3492B"/>
    <w:rsid w:val="00F34C53"/>
    <w:rsid w:val="00F34F61"/>
    <w:rsid w:val="00F35693"/>
    <w:rsid w:val="00F35AF5"/>
    <w:rsid w:val="00F35E21"/>
    <w:rsid w:val="00F35EBA"/>
    <w:rsid w:val="00F36414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A1E"/>
    <w:rsid w:val="00F40BB9"/>
    <w:rsid w:val="00F41716"/>
    <w:rsid w:val="00F41DE5"/>
    <w:rsid w:val="00F41F27"/>
    <w:rsid w:val="00F421A7"/>
    <w:rsid w:val="00F43130"/>
    <w:rsid w:val="00F4318E"/>
    <w:rsid w:val="00F4330E"/>
    <w:rsid w:val="00F439BE"/>
    <w:rsid w:val="00F43BB1"/>
    <w:rsid w:val="00F43ED4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B07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758"/>
    <w:rsid w:val="00F61A65"/>
    <w:rsid w:val="00F61DEA"/>
    <w:rsid w:val="00F61EAB"/>
    <w:rsid w:val="00F62256"/>
    <w:rsid w:val="00F6233D"/>
    <w:rsid w:val="00F6237F"/>
    <w:rsid w:val="00F62B78"/>
    <w:rsid w:val="00F62BDE"/>
    <w:rsid w:val="00F62DC7"/>
    <w:rsid w:val="00F63B0D"/>
    <w:rsid w:val="00F63D19"/>
    <w:rsid w:val="00F63DCF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67FE8"/>
    <w:rsid w:val="00F702E0"/>
    <w:rsid w:val="00F70525"/>
    <w:rsid w:val="00F70636"/>
    <w:rsid w:val="00F709E8"/>
    <w:rsid w:val="00F71242"/>
    <w:rsid w:val="00F71448"/>
    <w:rsid w:val="00F718F0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7BD"/>
    <w:rsid w:val="00F748F4"/>
    <w:rsid w:val="00F74DDE"/>
    <w:rsid w:val="00F75528"/>
    <w:rsid w:val="00F7559F"/>
    <w:rsid w:val="00F75649"/>
    <w:rsid w:val="00F76047"/>
    <w:rsid w:val="00F767B0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77FBA"/>
    <w:rsid w:val="00F800A1"/>
    <w:rsid w:val="00F8015B"/>
    <w:rsid w:val="00F8049E"/>
    <w:rsid w:val="00F8055F"/>
    <w:rsid w:val="00F80685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4B"/>
    <w:rsid w:val="00F84AE5"/>
    <w:rsid w:val="00F858C7"/>
    <w:rsid w:val="00F85A58"/>
    <w:rsid w:val="00F85EC7"/>
    <w:rsid w:val="00F860E4"/>
    <w:rsid w:val="00F8629E"/>
    <w:rsid w:val="00F86855"/>
    <w:rsid w:val="00F868E1"/>
    <w:rsid w:val="00F86A5B"/>
    <w:rsid w:val="00F87150"/>
    <w:rsid w:val="00F87187"/>
    <w:rsid w:val="00F87993"/>
    <w:rsid w:val="00F900B2"/>
    <w:rsid w:val="00F9019F"/>
    <w:rsid w:val="00F9048D"/>
    <w:rsid w:val="00F90954"/>
    <w:rsid w:val="00F90A9C"/>
    <w:rsid w:val="00F90C72"/>
    <w:rsid w:val="00F90CF4"/>
    <w:rsid w:val="00F9142D"/>
    <w:rsid w:val="00F915A0"/>
    <w:rsid w:val="00F925DC"/>
    <w:rsid w:val="00F92C17"/>
    <w:rsid w:val="00F92CFE"/>
    <w:rsid w:val="00F92D27"/>
    <w:rsid w:val="00F93449"/>
    <w:rsid w:val="00F9358D"/>
    <w:rsid w:val="00F937A9"/>
    <w:rsid w:val="00F93A9B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6E08"/>
    <w:rsid w:val="00F9736F"/>
    <w:rsid w:val="00F978BA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A771C"/>
    <w:rsid w:val="00FB03DF"/>
    <w:rsid w:val="00FB040B"/>
    <w:rsid w:val="00FB0796"/>
    <w:rsid w:val="00FB07D9"/>
    <w:rsid w:val="00FB0CC0"/>
    <w:rsid w:val="00FB15B8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4DBC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4A20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65"/>
    <w:rsid w:val="00FD51DE"/>
    <w:rsid w:val="00FD529F"/>
    <w:rsid w:val="00FD5A5C"/>
    <w:rsid w:val="00FD6EA0"/>
    <w:rsid w:val="00FD74F9"/>
    <w:rsid w:val="00FE0795"/>
    <w:rsid w:val="00FE0811"/>
    <w:rsid w:val="00FE0C42"/>
    <w:rsid w:val="00FE0FE7"/>
    <w:rsid w:val="00FE1137"/>
    <w:rsid w:val="00FE11F7"/>
    <w:rsid w:val="00FE1C4D"/>
    <w:rsid w:val="00FE1DC8"/>
    <w:rsid w:val="00FE2130"/>
    <w:rsid w:val="00FE29D2"/>
    <w:rsid w:val="00FE2A95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67F0"/>
    <w:rsid w:val="00FE6A79"/>
    <w:rsid w:val="00FE7674"/>
    <w:rsid w:val="00FE7712"/>
    <w:rsid w:val="00FE781F"/>
    <w:rsid w:val="00FF057F"/>
    <w:rsid w:val="00FF07D4"/>
    <w:rsid w:val="00FF0C08"/>
    <w:rsid w:val="00FF0D2B"/>
    <w:rsid w:val="00FF1401"/>
    <w:rsid w:val="00FF16A8"/>
    <w:rsid w:val="00FF22E9"/>
    <w:rsid w:val="00FF2581"/>
    <w:rsid w:val="00FF2A2B"/>
    <w:rsid w:val="00FF305E"/>
    <w:rsid w:val="00FF3102"/>
    <w:rsid w:val="00FF31C4"/>
    <w:rsid w:val="00FF32E1"/>
    <w:rsid w:val="00FF3603"/>
    <w:rsid w:val="00FF3683"/>
    <w:rsid w:val="00FF3795"/>
    <w:rsid w:val="00FF3C32"/>
    <w:rsid w:val="00FF3E75"/>
    <w:rsid w:val="00FF41A6"/>
    <w:rsid w:val="00FF45A4"/>
    <w:rsid w:val="00FF467E"/>
    <w:rsid w:val="00FF487A"/>
    <w:rsid w:val="00FF48B1"/>
    <w:rsid w:val="00FF501A"/>
    <w:rsid w:val="00FF50C1"/>
    <w:rsid w:val="00FF567F"/>
    <w:rsid w:val="00FF5D25"/>
    <w:rsid w:val="00FF5DFD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C7AAC"/>
  <w15:docId w15:val="{F65958EA-8506-45BA-B3B1-D6A6A01A2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uiPriority w:val="9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uiPriority w:val="99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6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  <w:style w:type="paragraph" w:customStyle="1" w:styleId="Style9">
    <w:name w:val="Style9"/>
    <w:basedOn w:val="a6"/>
    <w:uiPriority w:val="99"/>
    <w:rsid w:val="00473DE2"/>
    <w:pPr>
      <w:widowControl w:val="0"/>
      <w:autoSpaceDE w:val="0"/>
      <w:autoSpaceDN w:val="0"/>
      <w:adjustRightInd w:val="0"/>
      <w:spacing w:before="0" w:line="276" w:lineRule="exact"/>
      <w:jc w:val="both"/>
    </w:pPr>
    <w:rPr>
      <w:rFonts w:ascii="Impact" w:hAnsi="Impact"/>
      <w:sz w:val="24"/>
    </w:rPr>
  </w:style>
  <w:style w:type="character" w:customStyle="1" w:styleId="18">
    <w:name w:val="Неразрешенное упоминание1"/>
    <w:basedOn w:val="a7"/>
    <w:uiPriority w:val="99"/>
    <w:semiHidden/>
    <w:unhideWhenUsed/>
    <w:rsid w:val="005A3B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8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7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3072</TotalTime>
  <Pages>21</Pages>
  <Words>6142</Words>
  <Characters>35016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KokorinMV</cp:lastModifiedBy>
  <cp:revision>5</cp:revision>
  <cp:lastPrinted>2021-05-24T13:10:00Z</cp:lastPrinted>
  <dcterms:created xsi:type="dcterms:W3CDTF">2021-05-19T11:46:00Z</dcterms:created>
  <dcterms:modified xsi:type="dcterms:W3CDTF">2021-05-26T08:21:00Z</dcterms:modified>
</cp:coreProperties>
</file>